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63270" w14:textId="77777777" w:rsidR="007766AC" w:rsidRPr="00F46012" w:rsidRDefault="007766AC" w:rsidP="007766AC">
      <w:pPr>
        <w:keepNext/>
        <w:keepLines/>
        <w:tabs>
          <w:tab w:val="left" w:pos="0"/>
        </w:tabs>
        <w:suppressAutoHyphens/>
        <w:spacing w:line="288" w:lineRule="auto"/>
        <w:jc w:val="right"/>
        <w:rPr>
          <w:rFonts w:ascii="Arial" w:eastAsia="SimSun" w:hAnsi="Arial" w:cs="Arial"/>
          <w:b/>
          <w:bCs/>
          <w:iCs/>
          <w:kern w:val="1"/>
          <w:lang w:eastAsia="hi-IN" w:bidi="hi-IN"/>
        </w:rPr>
      </w:pPr>
      <w:bookmarkStart w:id="0" w:name="ezdPracownikNazwa"/>
      <w:bookmarkStart w:id="1" w:name="ezdPracownikStanowisko"/>
      <w:bookmarkEnd w:id="0"/>
      <w:bookmarkEnd w:id="1"/>
      <w:r w:rsidRPr="00F46012">
        <w:rPr>
          <w:rFonts w:ascii="Arial" w:eastAsia="SimSun" w:hAnsi="Arial" w:cs="Arial"/>
          <w:b/>
          <w:bCs/>
          <w:iCs/>
          <w:kern w:val="1"/>
          <w:lang w:eastAsia="hi-IN" w:bidi="hi-IN"/>
        </w:rPr>
        <w:t>Z</w:t>
      </w:r>
      <w:r w:rsidR="00375BE1">
        <w:rPr>
          <w:rFonts w:ascii="Arial" w:eastAsia="SimSun" w:hAnsi="Arial" w:cs="Arial"/>
          <w:b/>
          <w:bCs/>
          <w:iCs/>
          <w:kern w:val="1"/>
          <w:lang w:eastAsia="hi-IN" w:bidi="hi-IN"/>
        </w:rPr>
        <w:t>ałącznik nr 7 do S</w:t>
      </w:r>
      <w:r w:rsidRPr="00F46012">
        <w:rPr>
          <w:rFonts w:ascii="Arial" w:eastAsia="SimSun" w:hAnsi="Arial" w:cs="Arial"/>
          <w:b/>
          <w:bCs/>
          <w:iCs/>
          <w:kern w:val="1"/>
          <w:lang w:eastAsia="hi-IN" w:bidi="hi-IN"/>
        </w:rPr>
        <w:t>WZ</w:t>
      </w:r>
    </w:p>
    <w:p w14:paraId="1759C2CA"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p>
    <w:p w14:paraId="69927986" w14:textId="77777777" w:rsidR="007766AC" w:rsidRPr="00F46012" w:rsidRDefault="007766AC" w:rsidP="007766AC">
      <w:pPr>
        <w:suppressAutoHyphens/>
        <w:spacing w:line="288" w:lineRule="auto"/>
        <w:jc w:val="center"/>
        <w:rPr>
          <w:rFonts w:ascii="Arial" w:hAnsi="Arial" w:cs="Arial"/>
          <w:b/>
          <w:i/>
          <w:kern w:val="1"/>
          <w:lang w:eastAsia="hi-IN" w:bidi="hi-IN"/>
        </w:rPr>
      </w:pPr>
      <w:r w:rsidRPr="00F46012">
        <w:rPr>
          <w:rFonts w:ascii="Arial" w:eastAsia="SimSun" w:hAnsi="Arial" w:cs="Arial"/>
          <w:b/>
          <w:bCs/>
          <w:color w:val="000000"/>
          <w:kern w:val="1"/>
          <w:lang w:eastAsia="hi-IN" w:bidi="hi-IN"/>
        </w:rPr>
        <w:t>UMOWA</w:t>
      </w:r>
      <w:r w:rsidRPr="00F46012">
        <w:rPr>
          <w:rFonts w:ascii="Arial" w:eastAsia="SimSun" w:hAnsi="Arial" w:cs="Arial"/>
          <w:color w:val="000000"/>
          <w:kern w:val="1"/>
          <w:lang w:eastAsia="hi-IN" w:bidi="hi-IN"/>
        </w:rPr>
        <w:t xml:space="preserve"> </w:t>
      </w:r>
      <w:r w:rsidRPr="00F46012">
        <w:rPr>
          <w:rFonts w:ascii="Arial" w:eastAsia="SimSun" w:hAnsi="Arial" w:cs="Arial"/>
          <w:b/>
          <w:color w:val="000000"/>
          <w:kern w:val="1"/>
          <w:lang w:eastAsia="hi-IN" w:bidi="hi-IN"/>
        </w:rPr>
        <w:t>nr</w:t>
      </w:r>
      <w:r w:rsidRPr="00F46012">
        <w:rPr>
          <w:rFonts w:ascii="Arial" w:hAnsi="Arial" w:cs="Arial"/>
          <w:i/>
          <w:kern w:val="1"/>
          <w:lang w:eastAsia="hi-IN" w:bidi="hi-IN"/>
        </w:rPr>
        <w:t xml:space="preserve"> </w:t>
      </w:r>
      <w:r w:rsidRPr="00F46012">
        <w:rPr>
          <w:rFonts w:ascii="Arial" w:hAnsi="Arial" w:cs="Arial"/>
          <w:b/>
          <w:kern w:val="1"/>
          <w:lang w:eastAsia="hi-IN" w:bidi="hi-IN"/>
        </w:rPr>
        <w:t>……………….(Wzór)</w:t>
      </w:r>
    </w:p>
    <w:p w14:paraId="334D0816" w14:textId="51103150" w:rsidR="007766AC" w:rsidRPr="00F46012" w:rsidRDefault="00713346" w:rsidP="007766AC">
      <w:pPr>
        <w:suppressAutoHyphens/>
        <w:spacing w:line="288" w:lineRule="auto"/>
        <w:jc w:val="center"/>
        <w:rPr>
          <w:rFonts w:ascii="Arial" w:hAnsi="Arial" w:cs="Arial"/>
          <w:kern w:val="1"/>
          <w:lang w:eastAsia="hi-IN" w:bidi="hi-IN"/>
        </w:rPr>
      </w:pPr>
      <w:r>
        <w:rPr>
          <w:rFonts w:ascii="Arial" w:hAnsi="Arial" w:cs="Arial"/>
          <w:kern w:val="1"/>
          <w:lang w:eastAsia="hi-IN" w:bidi="hi-IN"/>
        </w:rPr>
        <w:t>(dot. S</w:t>
      </w:r>
      <w:r w:rsidR="00F10D8F">
        <w:rPr>
          <w:rFonts w:ascii="Arial" w:hAnsi="Arial" w:cs="Arial"/>
          <w:kern w:val="1"/>
          <w:lang w:eastAsia="hi-IN" w:bidi="hi-IN"/>
        </w:rPr>
        <w:t>A</w:t>
      </w:r>
      <w:r>
        <w:rPr>
          <w:rFonts w:ascii="Arial" w:hAnsi="Arial" w:cs="Arial"/>
          <w:kern w:val="1"/>
          <w:lang w:eastAsia="hi-IN" w:bidi="hi-IN"/>
        </w:rPr>
        <w:t>.270.</w:t>
      </w:r>
      <w:r w:rsidR="00F10D8F">
        <w:rPr>
          <w:rFonts w:ascii="Arial" w:hAnsi="Arial" w:cs="Arial"/>
          <w:kern w:val="1"/>
          <w:lang w:eastAsia="hi-IN" w:bidi="hi-IN"/>
        </w:rPr>
        <w:t>12</w:t>
      </w:r>
      <w:r w:rsidR="00375BE1">
        <w:rPr>
          <w:rFonts w:ascii="Arial" w:hAnsi="Arial" w:cs="Arial"/>
          <w:kern w:val="1"/>
          <w:lang w:eastAsia="hi-IN" w:bidi="hi-IN"/>
        </w:rPr>
        <w:t>.202</w:t>
      </w:r>
      <w:r w:rsidR="00F10D8F">
        <w:rPr>
          <w:rFonts w:ascii="Arial" w:hAnsi="Arial" w:cs="Arial"/>
          <w:kern w:val="1"/>
          <w:lang w:eastAsia="hi-IN" w:bidi="hi-IN"/>
        </w:rPr>
        <w:t>2</w:t>
      </w:r>
      <w:r w:rsidR="007766AC" w:rsidRPr="00F46012">
        <w:rPr>
          <w:rFonts w:ascii="Arial" w:hAnsi="Arial" w:cs="Arial"/>
          <w:kern w:val="1"/>
          <w:lang w:eastAsia="hi-IN" w:bidi="hi-IN"/>
        </w:rPr>
        <w:t xml:space="preserve">) </w:t>
      </w:r>
    </w:p>
    <w:p w14:paraId="2D3BF7E1" w14:textId="77777777"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p>
    <w:p w14:paraId="70A13BF1" w14:textId="4D8053B5"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zawarta w dniu </w:t>
      </w:r>
      <w:r w:rsidR="00375BE1">
        <w:rPr>
          <w:rFonts w:ascii="Arial" w:eastAsia="SimSun" w:hAnsi="Arial" w:cs="Arial"/>
          <w:b/>
          <w:color w:val="000000"/>
          <w:kern w:val="1"/>
          <w:lang w:eastAsia="hi-IN" w:bidi="hi-IN"/>
        </w:rPr>
        <w:t>…………….. 202</w:t>
      </w:r>
      <w:r w:rsidR="00F10D8F">
        <w:rPr>
          <w:rFonts w:ascii="Arial" w:eastAsia="SimSun" w:hAnsi="Arial" w:cs="Arial"/>
          <w:b/>
          <w:color w:val="000000"/>
          <w:kern w:val="1"/>
          <w:lang w:eastAsia="hi-IN" w:bidi="hi-IN"/>
        </w:rPr>
        <w:t>2</w:t>
      </w:r>
      <w:r w:rsidRPr="00F46012">
        <w:rPr>
          <w:rFonts w:ascii="Arial" w:eastAsia="SimSun" w:hAnsi="Arial" w:cs="Arial"/>
          <w:b/>
          <w:color w:val="000000"/>
          <w:kern w:val="1"/>
          <w:lang w:eastAsia="hi-IN" w:bidi="hi-IN"/>
        </w:rPr>
        <w:t>r.</w:t>
      </w:r>
      <w:r w:rsidRPr="00F46012">
        <w:rPr>
          <w:rFonts w:ascii="Arial" w:eastAsia="SimSun" w:hAnsi="Arial" w:cs="Arial"/>
          <w:color w:val="000000"/>
          <w:kern w:val="1"/>
          <w:lang w:eastAsia="hi-IN" w:bidi="hi-IN"/>
        </w:rPr>
        <w:t xml:space="preserve"> w siedzibie Nadleśnictwa </w:t>
      </w:r>
      <w:r w:rsidR="00F822E5">
        <w:rPr>
          <w:rFonts w:ascii="Arial" w:eastAsia="SimSun" w:hAnsi="Arial" w:cs="Arial"/>
          <w:color w:val="000000"/>
          <w:kern w:val="1"/>
          <w:lang w:eastAsia="hi-IN" w:bidi="hi-IN"/>
        </w:rPr>
        <w:t>Kluczbork</w:t>
      </w:r>
      <w:r w:rsidRPr="00F46012">
        <w:rPr>
          <w:rFonts w:ascii="Arial" w:eastAsia="SimSun" w:hAnsi="Arial" w:cs="Arial"/>
          <w:color w:val="000000"/>
          <w:kern w:val="1"/>
          <w:lang w:eastAsia="hi-IN" w:bidi="hi-IN"/>
        </w:rPr>
        <w:t xml:space="preserve">  pomiędzy:</w:t>
      </w:r>
    </w:p>
    <w:p w14:paraId="74857825" w14:textId="77777777" w:rsidR="007766AC" w:rsidRPr="00F46012" w:rsidRDefault="007766AC" w:rsidP="007766AC">
      <w:pPr>
        <w:suppressAutoHyphens/>
        <w:spacing w:line="288" w:lineRule="auto"/>
        <w:rPr>
          <w:rFonts w:ascii="Arial" w:hAnsi="Arial" w:cs="Arial"/>
          <w:b/>
          <w:kern w:val="1"/>
          <w:lang w:eastAsia="hi-IN" w:bidi="hi-IN"/>
        </w:rPr>
      </w:pPr>
      <w:r w:rsidRPr="00F46012">
        <w:rPr>
          <w:rFonts w:ascii="Arial" w:hAnsi="Arial" w:cs="Arial"/>
          <w:b/>
          <w:kern w:val="1"/>
          <w:lang w:eastAsia="hi-IN" w:bidi="hi-IN"/>
        </w:rPr>
        <w:t xml:space="preserve">Skarbem Państwa Państwowym Gospodarstwem </w:t>
      </w:r>
      <w:r w:rsidR="00FB12B5">
        <w:rPr>
          <w:rFonts w:ascii="Arial" w:hAnsi="Arial" w:cs="Arial"/>
          <w:b/>
          <w:kern w:val="1"/>
          <w:lang w:eastAsia="hi-IN" w:bidi="hi-IN"/>
        </w:rPr>
        <w:t xml:space="preserve">Leśnym Lasy Państwowe </w:t>
      </w:r>
      <w:r w:rsidRPr="00F46012">
        <w:rPr>
          <w:rFonts w:ascii="Arial" w:hAnsi="Arial" w:cs="Arial"/>
          <w:b/>
          <w:kern w:val="1"/>
          <w:lang w:eastAsia="hi-IN" w:bidi="hi-IN"/>
        </w:rPr>
        <w:t xml:space="preserve">Nadleśnictwem </w:t>
      </w:r>
      <w:r w:rsidR="00F822E5">
        <w:rPr>
          <w:rFonts w:ascii="Arial" w:hAnsi="Arial" w:cs="Arial"/>
          <w:b/>
          <w:kern w:val="1"/>
          <w:lang w:eastAsia="hi-IN" w:bidi="hi-IN"/>
        </w:rPr>
        <w:t>Kluczbork</w:t>
      </w:r>
      <w:r w:rsidRPr="00F822E5">
        <w:rPr>
          <w:rFonts w:ascii="Arial" w:hAnsi="Arial" w:cs="Arial"/>
          <w:kern w:val="1"/>
          <w:lang w:eastAsia="hi-IN" w:bidi="hi-IN"/>
        </w:rPr>
        <w:t xml:space="preserve"> z siedzibą w </w:t>
      </w:r>
      <w:r w:rsidR="00F822E5" w:rsidRPr="00F822E5">
        <w:rPr>
          <w:rFonts w:ascii="Arial" w:hAnsi="Arial" w:cs="Arial"/>
          <w:kern w:val="1"/>
          <w:lang w:eastAsia="hi-IN" w:bidi="hi-IN"/>
        </w:rPr>
        <w:t>Kluczbork</w:t>
      </w:r>
      <w:r w:rsidRPr="00F822E5">
        <w:rPr>
          <w:rFonts w:ascii="Arial" w:hAnsi="Arial" w:cs="Arial"/>
          <w:kern w:val="1"/>
          <w:lang w:eastAsia="hi-IN" w:bidi="hi-IN"/>
        </w:rPr>
        <w:t xml:space="preserve">, ul. </w:t>
      </w:r>
      <w:r w:rsidR="00F822E5" w:rsidRPr="00F822E5">
        <w:rPr>
          <w:rFonts w:ascii="Arial" w:hAnsi="Arial" w:cs="Arial"/>
          <w:kern w:val="1"/>
          <w:lang w:eastAsia="hi-IN" w:bidi="hi-IN"/>
        </w:rPr>
        <w:t>Mickiewicza 8</w:t>
      </w:r>
      <w:r w:rsidRPr="00F822E5">
        <w:rPr>
          <w:rFonts w:ascii="Arial" w:hAnsi="Arial" w:cs="Arial"/>
          <w:kern w:val="1"/>
          <w:lang w:eastAsia="hi-IN" w:bidi="hi-IN"/>
        </w:rPr>
        <w:t>, 46-</w:t>
      </w:r>
      <w:r w:rsidR="00F822E5" w:rsidRPr="00F822E5">
        <w:rPr>
          <w:rFonts w:ascii="Arial" w:hAnsi="Arial" w:cs="Arial"/>
          <w:kern w:val="1"/>
          <w:lang w:eastAsia="hi-IN" w:bidi="hi-IN"/>
        </w:rPr>
        <w:t>200</w:t>
      </w:r>
      <w:r w:rsidRPr="00F822E5">
        <w:rPr>
          <w:rFonts w:ascii="Arial" w:hAnsi="Arial" w:cs="Arial"/>
          <w:kern w:val="1"/>
          <w:lang w:eastAsia="hi-IN" w:bidi="hi-IN"/>
        </w:rPr>
        <w:t xml:space="preserve"> </w:t>
      </w:r>
      <w:r w:rsidR="00F822E5" w:rsidRPr="00F822E5">
        <w:rPr>
          <w:rFonts w:ascii="Arial" w:hAnsi="Arial" w:cs="Arial"/>
          <w:kern w:val="1"/>
          <w:lang w:eastAsia="hi-IN" w:bidi="hi-IN"/>
        </w:rPr>
        <w:t>Kluczbork</w:t>
      </w:r>
    </w:p>
    <w:p w14:paraId="3F5F1D5A" w14:textId="77777777" w:rsidR="007766AC" w:rsidRPr="00F46012" w:rsidRDefault="007766AC" w:rsidP="007766AC">
      <w:pPr>
        <w:suppressAutoHyphens/>
        <w:spacing w:line="288" w:lineRule="auto"/>
        <w:rPr>
          <w:rFonts w:ascii="Arial" w:hAnsi="Arial" w:cs="Arial"/>
          <w:kern w:val="1"/>
          <w:lang w:eastAsia="hi-IN" w:bidi="hi-IN"/>
        </w:rPr>
      </w:pPr>
      <w:r w:rsidRPr="00F46012">
        <w:rPr>
          <w:rFonts w:ascii="Arial" w:hAnsi="Arial" w:cs="Arial"/>
          <w:kern w:val="1"/>
          <w:lang w:eastAsia="hi-IN" w:bidi="hi-IN"/>
        </w:rPr>
        <w:t>NIP: 75</w:t>
      </w:r>
      <w:r w:rsidR="00F822E5">
        <w:rPr>
          <w:rFonts w:ascii="Arial" w:hAnsi="Arial" w:cs="Arial"/>
          <w:kern w:val="1"/>
          <w:lang w:eastAsia="hi-IN" w:bidi="hi-IN"/>
        </w:rPr>
        <w:t>1</w:t>
      </w:r>
      <w:r w:rsidRPr="00F46012">
        <w:rPr>
          <w:rFonts w:ascii="Arial" w:hAnsi="Arial" w:cs="Arial"/>
          <w:kern w:val="1"/>
          <w:lang w:eastAsia="hi-IN" w:bidi="hi-IN"/>
        </w:rPr>
        <w:t>-000-</w:t>
      </w:r>
      <w:r w:rsidR="00F822E5">
        <w:rPr>
          <w:rFonts w:ascii="Arial" w:hAnsi="Arial" w:cs="Arial"/>
          <w:kern w:val="1"/>
          <w:lang w:eastAsia="hi-IN" w:bidi="hi-IN"/>
        </w:rPr>
        <w:t>24</w:t>
      </w:r>
      <w:r w:rsidRPr="00F46012">
        <w:rPr>
          <w:rFonts w:ascii="Arial" w:hAnsi="Arial" w:cs="Arial"/>
          <w:kern w:val="1"/>
          <w:lang w:eastAsia="hi-IN" w:bidi="hi-IN"/>
        </w:rPr>
        <w:t>-</w:t>
      </w:r>
      <w:r w:rsidR="00F822E5">
        <w:rPr>
          <w:rFonts w:ascii="Arial" w:hAnsi="Arial" w:cs="Arial"/>
          <w:kern w:val="1"/>
          <w:lang w:eastAsia="hi-IN" w:bidi="hi-IN"/>
        </w:rPr>
        <w:t>21</w:t>
      </w:r>
      <w:r w:rsidRPr="00F46012">
        <w:rPr>
          <w:rFonts w:ascii="Arial" w:hAnsi="Arial" w:cs="Arial"/>
          <w:kern w:val="1"/>
          <w:lang w:eastAsia="hi-IN" w:bidi="hi-IN"/>
        </w:rPr>
        <w:t xml:space="preserve"> ,</w:t>
      </w:r>
    </w:p>
    <w:p w14:paraId="3EF5CD8D" w14:textId="77777777" w:rsidR="007766AC" w:rsidRPr="00F46012" w:rsidRDefault="007766AC" w:rsidP="007766AC">
      <w:pPr>
        <w:suppressAutoHyphens/>
        <w:spacing w:line="288" w:lineRule="auto"/>
        <w:rPr>
          <w:rFonts w:ascii="Arial" w:hAnsi="Arial" w:cs="Arial"/>
          <w:kern w:val="1"/>
          <w:lang w:eastAsia="hi-IN" w:bidi="hi-IN"/>
        </w:rPr>
      </w:pPr>
      <w:r w:rsidRPr="00F46012">
        <w:rPr>
          <w:rFonts w:ascii="Arial" w:hAnsi="Arial" w:cs="Arial"/>
          <w:kern w:val="1"/>
          <w:lang w:eastAsia="hi-IN" w:bidi="hi-IN"/>
        </w:rPr>
        <w:t xml:space="preserve">REGON: </w:t>
      </w:r>
      <w:r w:rsidR="00F822E5">
        <w:rPr>
          <w:rFonts w:ascii="Arial" w:hAnsi="Arial" w:cs="Arial"/>
          <w:kern w:val="1"/>
          <w:lang w:eastAsia="hi-IN" w:bidi="hi-IN"/>
        </w:rPr>
        <w:t>530559300</w:t>
      </w:r>
      <w:r w:rsidRPr="00F46012">
        <w:rPr>
          <w:rFonts w:ascii="Arial" w:hAnsi="Arial" w:cs="Arial"/>
          <w:kern w:val="1"/>
          <w:lang w:eastAsia="hi-IN" w:bidi="hi-IN"/>
        </w:rPr>
        <w:t>,</w:t>
      </w:r>
    </w:p>
    <w:p w14:paraId="76DB7B7A" w14:textId="77777777"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zwanym w dalszej części umowy  </w:t>
      </w:r>
      <w:r w:rsidRPr="00F46012">
        <w:rPr>
          <w:rFonts w:ascii="Arial" w:eastAsia="SimSun" w:hAnsi="Arial" w:cs="Arial"/>
          <w:b/>
          <w:color w:val="000000"/>
          <w:kern w:val="1"/>
          <w:lang w:eastAsia="hi-IN" w:bidi="hi-IN"/>
        </w:rPr>
        <w:t>Zamawiającym</w:t>
      </w:r>
      <w:r w:rsidRPr="00F46012">
        <w:rPr>
          <w:rFonts w:ascii="Arial" w:eastAsia="SimSun" w:hAnsi="Arial" w:cs="Arial"/>
          <w:color w:val="000000"/>
          <w:kern w:val="1"/>
          <w:lang w:eastAsia="hi-IN" w:bidi="hi-IN"/>
        </w:rPr>
        <w:t>,</w:t>
      </w:r>
    </w:p>
    <w:p w14:paraId="5D1CEEAE" w14:textId="77777777"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14:paraId="39FD70B0" w14:textId="797C9A94" w:rsidR="007766AC" w:rsidRPr="00F46012" w:rsidRDefault="00F10A62" w:rsidP="007766AC">
      <w:p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w:t>
      </w:r>
      <w:r w:rsidR="007766AC" w:rsidRPr="00F46012">
        <w:rPr>
          <w:rFonts w:ascii="Arial" w:eastAsia="SimSun" w:hAnsi="Arial" w:cs="Arial"/>
          <w:color w:val="000000"/>
          <w:kern w:val="1"/>
          <w:lang w:eastAsia="hi-IN" w:bidi="hi-IN"/>
        </w:rPr>
        <w:t>– Nadleśniczego</w:t>
      </w:r>
    </w:p>
    <w:p w14:paraId="4AD8E3DB" w14:textId="77777777" w:rsidR="007766AC" w:rsidRPr="00F46012" w:rsidRDefault="007766AC" w:rsidP="007766AC">
      <w:pPr>
        <w:suppressAutoHyphens/>
        <w:spacing w:line="288" w:lineRule="auto"/>
        <w:jc w:val="both"/>
        <w:rPr>
          <w:rFonts w:ascii="Arial" w:eastAsia="SimSun" w:hAnsi="Arial" w:cs="Arial"/>
          <w:color w:val="000000"/>
          <w:kern w:val="1"/>
          <w:lang w:eastAsia="hi-IN" w:bidi="hi-IN"/>
        </w:rPr>
      </w:pPr>
    </w:p>
    <w:p w14:paraId="7DAA332E"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a:</w:t>
      </w:r>
    </w:p>
    <w:p w14:paraId="057A57C3" w14:textId="77777777"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(w przypadku przedsiębiorcy wpisanego do KRS)</w:t>
      </w:r>
    </w:p>
    <w:p w14:paraId="4185849E"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(nazwa firmy)</w:t>
      </w:r>
      <w:r w:rsidRPr="00F46012">
        <w:rPr>
          <w:rFonts w:ascii="Arial" w:eastAsia="SimSun" w:hAnsi="Arial" w:cs="Arial"/>
          <w:kern w:val="1"/>
          <w:lang w:eastAsia="hi-IN" w:bidi="hi-IN"/>
        </w:rPr>
        <w:t>………………………………………………………………………………….. z siedzibą w …………………………….., kod pocztowy …………………….. przy ul. ……………………………………………., wpisaną do rejestru przedsiębiorców prowadzonego przez Sąd Rejonowy ………………… …………… Wydział Gospodarczy Krajowego Rejestru Sądowego pod numerem KRS: ………….. …., NIP: ……………., REGON: …………….</w:t>
      </w:r>
    </w:p>
    <w:p w14:paraId="3A3D84C1"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14:paraId="651AB468"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reprezentowaną przez:</w:t>
      </w:r>
    </w:p>
    <w:p w14:paraId="4C87E0E2"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14:paraId="13CB158C" w14:textId="77777777"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 xml:space="preserve"> (w przypadku przedsiębiorcy wpisanego do ewidencji działalności gospodarczej)</w:t>
      </w:r>
    </w:p>
    <w:p w14:paraId="71064E5C"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(imię i nazwisko)</w:t>
      </w:r>
      <w:r w:rsidRPr="00F46012">
        <w:rPr>
          <w:rFonts w:ascii="Arial" w:eastAsia="SimSun" w:hAnsi="Arial" w:cs="Arial"/>
          <w:kern w:val="1"/>
          <w:lang w:eastAsia="hi-IN" w:bidi="hi-IN"/>
        </w:rPr>
        <w:t xml:space="preserve"> ……………………………………………., przedsiębiorcą działającym pod firmą …………………………………………………………, z siedzibą w …………………. w ………………………… przy ulicy …………………………, wpisanym do centralnej ewidencji działalności gospodarczej, NIP: ……………., REGON: …………….,</w:t>
      </w:r>
    </w:p>
    <w:p w14:paraId="19F90999"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14:paraId="01F1F4E6"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14:paraId="3A4CC584"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14:paraId="2E422802" w14:textId="77777777" w:rsidR="003154C5" w:rsidRPr="00F46012" w:rsidRDefault="003154C5" w:rsidP="003154C5">
      <w:pPr>
        <w:spacing w:before="120"/>
        <w:rPr>
          <w:rFonts w:ascii="Arial" w:hAnsi="Arial" w:cs="Arial"/>
        </w:rPr>
      </w:pPr>
      <w:r w:rsidRPr="00F46012">
        <w:rPr>
          <w:rFonts w:ascii="Arial" w:hAnsi="Arial" w:cs="Arial"/>
        </w:rPr>
        <w:t>zaś wspólnie zwanymi dalej „Stronami”,</w:t>
      </w:r>
    </w:p>
    <w:p w14:paraId="3B05910B" w14:textId="77777777" w:rsidR="00982355" w:rsidRPr="00F46012" w:rsidRDefault="00982355" w:rsidP="007766AC">
      <w:pPr>
        <w:suppressAutoHyphens/>
        <w:spacing w:line="288" w:lineRule="auto"/>
        <w:rPr>
          <w:rFonts w:ascii="Arial" w:eastAsia="SimSun" w:hAnsi="Arial" w:cs="Arial"/>
          <w:color w:val="000000"/>
          <w:kern w:val="1"/>
          <w:lang w:eastAsia="hi-IN" w:bidi="hi-IN"/>
        </w:rPr>
      </w:pPr>
    </w:p>
    <w:p w14:paraId="5F9A354D" w14:textId="13FFABA6" w:rsidR="007766AC" w:rsidRDefault="007766AC" w:rsidP="00D56813">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 wyniku przeprowadzonego postępowania o udzielenie zamówienia publicznego w trybie </w:t>
      </w:r>
      <w:r w:rsidR="0057192A">
        <w:rPr>
          <w:rFonts w:ascii="Arial" w:eastAsia="SimSun" w:hAnsi="Arial" w:cs="Arial"/>
          <w:color w:val="000000"/>
          <w:kern w:val="1"/>
          <w:lang w:eastAsia="hi-IN" w:bidi="hi-IN"/>
        </w:rPr>
        <w:t>podstawowym</w:t>
      </w:r>
      <w:r w:rsidRPr="00F46012">
        <w:rPr>
          <w:rFonts w:ascii="Arial" w:eastAsia="SimSun" w:hAnsi="Arial" w:cs="Arial"/>
          <w:color w:val="000000"/>
          <w:kern w:val="1"/>
          <w:lang w:eastAsia="hi-IN" w:bidi="hi-IN"/>
        </w:rPr>
        <w:t xml:space="preserve"> pn. </w:t>
      </w:r>
      <w:r w:rsidR="00D56813" w:rsidRPr="00D56813">
        <w:rPr>
          <w:rFonts w:ascii="Arial" w:hAnsi="Arial" w:cs="Arial"/>
          <w:b/>
        </w:rPr>
        <w:t>„</w:t>
      </w:r>
      <w:r w:rsidR="00713346">
        <w:rPr>
          <w:rFonts w:ascii="Arial" w:hAnsi="Arial" w:cs="Arial"/>
          <w:b/>
          <w:bCs/>
        </w:rPr>
        <w:t xml:space="preserve">Konserwacja i utrzymanie dróg leśnych w Nadleśnictwie </w:t>
      </w:r>
      <w:r w:rsidR="00F822E5">
        <w:rPr>
          <w:rFonts w:ascii="Arial" w:hAnsi="Arial" w:cs="Arial"/>
          <w:b/>
          <w:bCs/>
        </w:rPr>
        <w:t>Kluczbork</w:t>
      </w:r>
      <w:r w:rsidR="00713346">
        <w:rPr>
          <w:rFonts w:ascii="Arial" w:hAnsi="Arial" w:cs="Arial"/>
          <w:b/>
          <w:bCs/>
        </w:rPr>
        <w:t xml:space="preserve"> w 202</w:t>
      </w:r>
      <w:r w:rsidR="00F10D8F">
        <w:rPr>
          <w:rFonts w:ascii="Arial" w:hAnsi="Arial" w:cs="Arial"/>
          <w:b/>
          <w:bCs/>
        </w:rPr>
        <w:t>2</w:t>
      </w:r>
      <w:r w:rsidR="00713346">
        <w:rPr>
          <w:rFonts w:ascii="Arial" w:hAnsi="Arial" w:cs="Arial"/>
          <w:b/>
          <w:bCs/>
        </w:rPr>
        <w:t>r.</w:t>
      </w:r>
      <w:r w:rsidR="00D56813" w:rsidRPr="00D56813">
        <w:rPr>
          <w:rFonts w:ascii="Arial" w:hAnsi="Arial" w:cs="Arial"/>
          <w:b/>
          <w:bCs/>
        </w:rPr>
        <w:t>”</w:t>
      </w:r>
      <w:r w:rsidRPr="00D56813">
        <w:rPr>
          <w:rFonts w:ascii="Arial" w:eastAsia="SimSun" w:hAnsi="Arial" w:cs="Arial"/>
          <w:b/>
          <w:kern w:val="1"/>
          <w:lang w:eastAsia="hi-IN" w:bidi="hi-IN"/>
        </w:rPr>
        <w:t xml:space="preserve"> </w:t>
      </w:r>
      <w:r w:rsidR="0057192A">
        <w:rPr>
          <w:rFonts w:ascii="Arial" w:eastAsia="SimSun" w:hAnsi="Arial" w:cs="Arial"/>
          <w:kern w:val="1"/>
          <w:lang w:eastAsia="hi-IN" w:bidi="hi-IN"/>
        </w:rPr>
        <w:t xml:space="preserve">, o którym mowa w art. 275 pkt 1 </w:t>
      </w:r>
      <w:r w:rsidRPr="00F46012">
        <w:rPr>
          <w:rFonts w:ascii="Arial" w:eastAsia="SimSun" w:hAnsi="Arial" w:cs="Arial"/>
          <w:color w:val="000000"/>
          <w:kern w:val="1"/>
          <w:lang w:eastAsia="hi-IN" w:bidi="hi-IN"/>
        </w:rPr>
        <w:t>Ustawy Praw</w:t>
      </w:r>
      <w:r w:rsidR="00375BE1">
        <w:rPr>
          <w:rFonts w:ascii="Arial" w:eastAsia="SimSun" w:hAnsi="Arial" w:cs="Arial"/>
          <w:color w:val="000000"/>
          <w:kern w:val="1"/>
          <w:lang w:eastAsia="hi-IN" w:bidi="hi-IN"/>
        </w:rPr>
        <w:t>o zamówień publicznych z dnia 11 września 2019 r. (</w:t>
      </w:r>
      <w:r w:rsidR="00160AD2">
        <w:rPr>
          <w:rFonts w:ascii="Arial" w:eastAsia="SimSun" w:hAnsi="Arial" w:cs="Arial"/>
          <w:color w:val="000000"/>
          <w:kern w:val="1"/>
          <w:lang w:eastAsia="hi-IN" w:bidi="hi-IN"/>
        </w:rPr>
        <w:t xml:space="preserve">tekst jedn. </w:t>
      </w:r>
      <w:r w:rsidR="00375BE1">
        <w:rPr>
          <w:rFonts w:ascii="Arial" w:eastAsia="SimSun" w:hAnsi="Arial" w:cs="Arial"/>
          <w:color w:val="000000"/>
          <w:kern w:val="1"/>
          <w:lang w:eastAsia="hi-IN" w:bidi="hi-IN"/>
        </w:rPr>
        <w:t>Dz. U. z 20</w:t>
      </w:r>
      <w:r w:rsidR="00160AD2">
        <w:rPr>
          <w:rFonts w:ascii="Arial" w:eastAsia="SimSun" w:hAnsi="Arial" w:cs="Arial"/>
          <w:color w:val="000000"/>
          <w:kern w:val="1"/>
          <w:lang w:eastAsia="hi-IN" w:bidi="hi-IN"/>
        </w:rPr>
        <w:t>21</w:t>
      </w:r>
      <w:r w:rsidR="00375BE1">
        <w:rPr>
          <w:rFonts w:ascii="Arial" w:eastAsia="SimSun" w:hAnsi="Arial" w:cs="Arial"/>
          <w:color w:val="000000"/>
          <w:kern w:val="1"/>
          <w:lang w:eastAsia="hi-IN" w:bidi="hi-IN"/>
        </w:rPr>
        <w:t xml:space="preserve"> poz. </w:t>
      </w:r>
      <w:r w:rsidR="00160AD2">
        <w:rPr>
          <w:rFonts w:ascii="Arial" w:eastAsia="SimSun" w:hAnsi="Arial" w:cs="Arial"/>
          <w:color w:val="000000"/>
          <w:kern w:val="1"/>
          <w:lang w:eastAsia="hi-IN" w:bidi="hi-IN"/>
        </w:rPr>
        <w:t>1129</w:t>
      </w:r>
      <w:r w:rsidR="00F10D8F">
        <w:rPr>
          <w:rFonts w:ascii="Arial" w:eastAsia="SimSun" w:hAnsi="Arial" w:cs="Arial"/>
          <w:color w:val="000000"/>
          <w:kern w:val="1"/>
          <w:lang w:eastAsia="hi-IN" w:bidi="hi-IN"/>
        </w:rPr>
        <w:t xml:space="preserve"> z </w:t>
      </w:r>
      <w:proofErr w:type="spellStart"/>
      <w:r w:rsidR="00F10D8F">
        <w:rPr>
          <w:rFonts w:ascii="Arial" w:eastAsia="SimSun" w:hAnsi="Arial" w:cs="Arial"/>
          <w:color w:val="000000"/>
          <w:kern w:val="1"/>
          <w:lang w:eastAsia="hi-IN" w:bidi="hi-IN"/>
        </w:rPr>
        <w:t>pózn</w:t>
      </w:r>
      <w:proofErr w:type="spellEnd"/>
      <w:r w:rsidR="00F10D8F">
        <w:rPr>
          <w:rFonts w:ascii="Arial" w:eastAsia="SimSun" w:hAnsi="Arial" w:cs="Arial"/>
          <w:color w:val="000000"/>
          <w:kern w:val="1"/>
          <w:lang w:eastAsia="hi-IN" w:bidi="hi-IN"/>
        </w:rPr>
        <w:t>. zm.</w:t>
      </w:r>
      <w:r w:rsidR="00765B55">
        <w:rPr>
          <w:rFonts w:ascii="Arial" w:eastAsia="SimSun" w:hAnsi="Arial" w:cs="Arial"/>
          <w:color w:val="000000"/>
          <w:kern w:val="1"/>
          <w:lang w:eastAsia="hi-IN" w:bidi="hi-IN"/>
        </w:rPr>
        <w:t>, dalej zwana: ustawą PZP</w:t>
      </w:r>
      <w:r w:rsidRPr="00F46012">
        <w:rPr>
          <w:rFonts w:ascii="Arial" w:eastAsia="SimSun" w:hAnsi="Arial" w:cs="Arial"/>
          <w:color w:val="000000"/>
          <w:kern w:val="1"/>
          <w:lang w:eastAsia="hi-IN" w:bidi="hi-IN"/>
        </w:rPr>
        <w:t>), strony zawierają umowę treści następującej:</w:t>
      </w:r>
    </w:p>
    <w:p w14:paraId="39FBB0CD" w14:textId="77777777" w:rsidR="00D56813" w:rsidRDefault="00D56813" w:rsidP="00D56813">
      <w:pPr>
        <w:suppressAutoHyphens/>
        <w:spacing w:line="288" w:lineRule="auto"/>
        <w:jc w:val="both"/>
        <w:rPr>
          <w:rFonts w:ascii="Arial" w:eastAsia="SimSun" w:hAnsi="Arial" w:cs="Arial"/>
          <w:color w:val="000000"/>
          <w:kern w:val="1"/>
          <w:lang w:eastAsia="hi-IN" w:bidi="hi-IN"/>
        </w:rPr>
      </w:pPr>
    </w:p>
    <w:p w14:paraId="07BA7C8C" w14:textId="77777777" w:rsidR="0057192A" w:rsidRDefault="0057192A" w:rsidP="00D56813">
      <w:pPr>
        <w:suppressAutoHyphens/>
        <w:spacing w:line="288" w:lineRule="auto"/>
        <w:jc w:val="both"/>
        <w:rPr>
          <w:rFonts w:ascii="Arial" w:eastAsia="SimSun" w:hAnsi="Arial" w:cs="Arial"/>
          <w:color w:val="000000"/>
          <w:kern w:val="1"/>
          <w:lang w:eastAsia="hi-IN" w:bidi="hi-IN"/>
        </w:rPr>
      </w:pPr>
    </w:p>
    <w:p w14:paraId="1848B2B2" w14:textId="77777777" w:rsidR="0057192A" w:rsidRPr="00F46012" w:rsidRDefault="0057192A" w:rsidP="00D56813">
      <w:pPr>
        <w:suppressAutoHyphens/>
        <w:spacing w:line="288" w:lineRule="auto"/>
        <w:jc w:val="both"/>
        <w:rPr>
          <w:rFonts w:ascii="Arial" w:eastAsia="SimSun" w:hAnsi="Arial" w:cs="Arial"/>
          <w:color w:val="000000"/>
          <w:kern w:val="1"/>
          <w:lang w:eastAsia="hi-IN" w:bidi="hi-IN"/>
        </w:rPr>
      </w:pPr>
    </w:p>
    <w:p w14:paraId="37FC141B"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w:t>
      </w:r>
    </w:p>
    <w:p w14:paraId="5C9C278C"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Przedmiot umowy </w:t>
      </w:r>
    </w:p>
    <w:p w14:paraId="6DA61A98" w14:textId="17DB7A98" w:rsidR="007766AC" w:rsidRPr="00F46012" w:rsidRDefault="007766AC" w:rsidP="007766AC">
      <w:pPr>
        <w:numPr>
          <w:ilvl w:val="0"/>
          <w:numId w:val="17"/>
        </w:numPr>
        <w:tabs>
          <w:tab w:val="left" w:pos="284"/>
        </w:tabs>
        <w:suppressAutoHyphens/>
        <w:spacing w:line="288" w:lineRule="auto"/>
        <w:jc w:val="both"/>
        <w:rPr>
          <w:rFonts w:ascii="Arial" w:eastAsia="SimSun" w:hAnsi="Arial" w:cs="Arial"/>
          <w:b/>
          <w:i/>
          <w:color w:val="000000"/>
          <w:kern w:val="1"/>
          <w:lang w:eastAsia="hi-IN" w:bidi="hi-IN"/>
        </w:rPr>
      </w:pPr>
      <w:r w:rsidRPr="00F46012">
        <w:rPr>
          <w:rFonts w:ascii="Arial" w:eastAsia="SimSun" w:hAnsi="Arial" w:cs="Arial"/>
          <w:color w:val="000000"/>
          <w:kern w:val="1"/>
          <w:lang w:eastAsia="hi-IN" w:bidi="hi-IN"/>
        </w:rPr>
        <w:t>Zamawiający zleca, a Wykonawca zobowiązuje się do wykonania przedmiotu umowy pod nazwą</w:t>
      </w:r>
      <w:r w:rsidRPr="00F46012">
        <w:rPr>
          <w:rFonts w:ascii="Arial" w:eastAsia="SimSun" w:hAnsi="Arial" w:cs="Arial"/>
          <w:b/>
          <w:i/>
          <w:color w:val="000000"/>
          <w:kern w:val="1"/>
          <w:lang w:eastAsia="hi-IN" w:bidi="hi-IN"/>
        </w:rPr>
        <w:t xml:space="preserve"> </w:t>
      </w:r>
      <w:r w:rsidR="00D56813" w:rsidRPr="00D56813">
        <w:rPr>
          <w:rFonts w:ascii="Arial" w:hAnsi="Arial" w:cs="Arial"/>
          <w:b/>
        </w:rPr>
        <w:t>„</w:t>
      </w:r>
      <w:r w:rsidR="00713346">
        <w:rPr>
          <w:rFonts w:ascii="Arial" w:hAnsi="Arial" w:cs="Arial"/>
          <w:b/>
          <w:bCs/>
        </w:rPr>
        <w:t xml:space="preserve">Konserwacja i utrzymanie dróg leśnych w Nadleśnictwie </w:t>
      </w:r>
      <w:r w:rsidR="00F822E5">
        <w:rPr>
          <w:rFonts w:ascii="Arial" w:hAnsi="Arial" w:cs="Arial"/>
          <w:b/>
          <w:bCs/>
        </w:rPr>
        <w:t>Kluczbork</w:t>
      </w:r>
      <w:r w:rsidR="00713346">
        <w:rPr>
          <w:rFonts w:ascii="Arial" w:hAnsi="Arial" w:cs="Arial"/>
          <w:b/>
          <w:bCs/>
        </w:rPr>
        <w:t xml:space="preserve"> w 202</w:t>
      </w:r>
      <w:r w:rsidR="00F10D8F">
        <w:rPr>
          <w:rFonts w:ascii="Arial" w:hAnsi="Arial" w:cs="Arial"/>
          <w:b/>
          <w:bCs/>
        </w:rPr>
        <w:t>2</w:t>
      </w:r>
      <w:r w:rsidR="00713346">
        <w:rPr>
          <w:rFonts w:ascii="Arial" w:hAnsi="Arial" w:cs="Arial"/>
          <w:b/>
          <w:bCs/>
        </w:rPr>
        <w:t>r.</w:t>
      </w:r>
      <w:r w:rsidR="00D56813" w:rsidRPr="00D56813">
        <w:rPr>
          <w:rFonts w:ascii="Arial" w:hAnsi="Arial" w:cs="Arial"/>
          <w:b/>
          <w:bCs/>
        </w:rPr>
        <w:t>”</w:t>
      </w:r>
    </w:p>
    <w:p w14:paraId="18573946" w14:textId="77777777"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Szczegółowy opis przedmiotu zamówienia zawiera </w:t>
      </w:r>
      <w:r w:rsidR="00EB03CF">
        <w:rPr>
          <w:rFonts w:ascii="Arial" w:eastAsia="SimSun" w:hAnsi="Arial" w:cs="Arial"/>
          <w:kern w:val="1"/>
          <w:lang w:eastAsia="hi-IN" w:bidi="hi-IN"/>
        </w:rPr>
        <w:t>opis przedmiotu zamówienia, zestawienie ilości poszczególnych technologii oraz szczegółowe specyfikacje techniczne. Powyższe stanowią załączniki do</w:t>
      </w:r>
      <w:r w:rsidR="00375BE1">
        <w:rPr>
          <w:rFonts w:ascii="Arial" w:eastAsia="SimSun" w:hAnsi="Arial" w:cs="Arial"/>
          <w:kern w:val="1"/>
          <w:lang w:eastAsia="hi-IN" w:bidi="hi-IN"/>
        </w:rPr>
        <w:t xml:space="preserve"> S</w:t>
      </w:r>
      <w:r w:rsidRPr="00F46012">
        <w:rPr>
          <w:rFonts w:ascii="Arial" w:eastAsia="SimSun" w:hAnsi="Arial" w:cs="Arial"/>
          <w:kern w:val="1"/>
          <w:lang w:eastAsia="hi-IN" w:bidi="hi-IN"/>
        </w:rPr>
        <w:t>WZ.</w:t>
      </w:r>
    </w:p>
    <w:p w14:paraId="653CF63D" w14:textId="77777777"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Dodatkowe warunki dotyczące przedmiotu zamówienia – wszystkie prace winny być zrealizowane zgodnie z obowiązującymi przepisami, obowiązującymi normami, warunkami technicznymi i sztuką bu</w:t>
      </w:r>
      <w:r w:rsidR="00D56813">
        <w:rPr>
          <w:rFonts w:ascii="Arial" w:eastAsia="SimSun" w:hAnsi="Arial" w:cs="Arial"/>
          <w:kern w:val="1"/>
          <w:lang w:eastAsia="hi-IN" w:bidi="hi-IN"/>
        </w:rPr>
        <w:t>dowlaną, przepisami bhp, ppoż., z</w:t>
      </w:r>
      <w:r w:rsidRPr="00F46012">
        <w:rPr>
          <w:rFonts w:ascii="Arial" w:eastAsia="SimSun" w:hAnsi="Arial" w:cs="Arial"/>
          <w:kern w:val="1"/>
          <w:lang w:eastAsia="hi-IN" w:bidi="hi-IN"/>
        </w:rPr>
        <w:t xml:space="preserve"> zaleceniami Zamawiającego oraz zgodn</w:t>
      </w:r>
      <w:r w:rsidR="00EB03CF">
        <w:rPr>
          <w:rFonts w:ascii="Arial" w:eastAsia="SimSun" w:hAnsi="Arial" w:cs="Arial"/>
          <w:kern w:val="1"/>
          <w:lang w:eastAsia="hi-IN" w:bidi="hi-IN"/>
        </w:rPr>
        <w:t>ie</w:t>
      </w:r>
      <w:r w:rsidR="00375BE1">
        <w:rPr>
          <w:rFonts w:ascii="Arial" w:eastAsia="SimSun" w:hAnsi="Arial" w:cs="Arial"/>
          <w:kern w:val="1"/>
          <w:lang w:eastAsia="hi-IN" w:bidi="hi-IN"/>
        </w:rPr>
        <w:t xml:space="preserve"> wytycznymi niniejszej S</w:t>
      </w:r>
      <w:r w:rsidRPr="00F46012">
        <w:rPr>
          <w:rFonts w:ascii="Arial" w:eastAsia="SimSun" w:hAnsi="Arial" w:cs="Arial"/>
          <w:kern w:val="1"/>
          <w:lang w:eastAsia="hi-IN" w:bidi="hi-IN"/>
        </w:rPr>
        <w:t>WZ a także jej pozostałymi załącznikami.</w:t>
      </w:r>
    </w:p>
    <w:p w14:paraId="6EBF6AC2" w14:textId="71F765FF" w:rsidR="007766AC" w:rsidRPr="00F46012" w:rsidRDefault="007766AC" w:rsidP="007766AC">
      <w:pPr>
        <w:numPr>
          <w:ilvl w:val="0"/>
          <w:numId w:val="17"/>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 ramach wynagrodzenia</w:t>
      </w:r>
      <w:r w:rsidR="00EB03CF">
        <w:rPr>
          <w:rFonts w:ascii="Arial" w:eastAsia="SimSun" w:hAnsi="Arial" w:cs="Arial"/>
          <w:kern w:val="1"/>
          <w:lang w:eastAsia="hi-IN" w:bidi="hi-IN"/>
        </w:rPr>
        <w:t xml:space="preserve"> kosztorysowego</w:t>
      </w:r>
      <w:r w:rsidRPr="00F46012">
        <w:rPr>
          <w:rFonts w:ascii="Arial" w:eastAsia="SimSun" w:hAnsi="Arial" w:cs="Arial"/>
          <w:kern w:val="1"/>
          <w:lang w:eastAsia="hi-IN" w:bidi="hi-IN"/>
        </w:rPr>
        <w:t xml:space="preserve"> Wykonawca uwzględnił wszystkie koszty związane z rea</w:t>
      </w:r>
      <w:r w:rsidR="00EB03CF">
        <w:rPr>
          <w:rFonts w:ascii="Arial" w:eastAsia="SimSun" w:hAnsi="Arial" w:cs="Arial"/>
          <w:kern w:val="1"/>
          <w:lang w:eastAsia="hi-IN" w:bidi="hi-IN"/>
        </w:rPr>
        <w:t>lizacją przedmiotowego zadania takie jak ewentualne przygotowanie miejsc na składowanie kruszywa</w:t>
      </w:r>
      <w:r w:rsidRPr="00F46012">
        <w:rPr>
          <w:rFonts w:ascii="Arial" w:eastAsia="SimSun" w:hAnsi="Arial" w:cs="Arial"/>
          <w:kern w:val="1"/>
          <w:lang w:eastAsia="hi-IN" w:bidi="hi-IN"/>
        </w:rPr>
        <w:t xml:space="preserve"> oraz</w:t>
      </w:r>
      <w:r w:rsidR="00EB03CF">
        <w:rPr>
          <w:rFonts w:ascii="Arial" w:eastAsia="SimSun" w:hAnsi="Arial" w:cs="Arial"/>
          <w:kern w:val="1"/>
          <w:lang w:eastAsia="hi-IN" w:bidi="hi-IN"/>
        </w:rPr>
        <w:t xml:space="preserve"> prace</w:t>
      </w:r>
      <w:r w:rsidRPr="00F46012">
        <w:rPr>
          <w:rFonts w:ascii="Arial" w:eastAsia="SimSun" w:hAnsi="Arial" w:cs="Arial"/>
          <w:kern w:val="1"/>
          <w:lang w:eastAsia="hi-IN" w:bidi="hi-IN"/>
        </w:rPr>
        <w:t xml:space="preserve"> porządkowe. </w:t>
      </w:r>
    </w:p>
    <w:p w14:paraId="406F8432"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w:t>
      </w:r>
    </w:p>
    <w:p w14:paraId="112F456A"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wykonać przedmiot Umowy z zachowaniem najwyższej profesjonalnej staranności, przy wykorzystaniu całej posiadanej wiedzy i doświadczenia. </w:t>
      </w:r>
    </w:p>
    <w:p w14:paraId="5D869F6A" w14:textId="59FAE425"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Wykonawca zobowiązany jest do przywrócenia należytego stanu terenu po wykonanych pracach oraz poniesieniem wszelkich potrzebnych kosztów w tym celu.</w:t>
      </w:r>
    </w:p>
    <w:p w14:paraId="109E9049"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14:paraId="2E11EDC7"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ma obowiązek bieżącej konsultacji w zakresie ewentualnych wątpliwości, uwag i zastrzeżeń, co do sposobu wykonania Przedmiotu </w:t>
      </w:r>
      <w:r w:rsidRPr="00F46012">
        <w:rPr>
          <w:rFonts w:ascii="Arial" w:hAnsi="Arial" w:cs="Arial"/>
          <w:bCs/>
          <w:snapToGrid w:val="0"/>
          <w:szCs w:val="24"/>
        </w:rPr>
        <w:t>Umowy</w:t>
      </w:r>
      <w:r w:rsidRPr="00F46012">
        <w:rPr>
          <w:rFonts w:ascii="Arial" w:hAnsi="Arial" w:cs="Arial"/>
          <w:szCs w:val="24"/>
        </w:rPr>
        <w:t xml:space="preserve"> </w:t>
      </w:r>
      <w:r w:rsidR="00582868">
        <w:rPr>
          <w:rFonts w:ascii="Arial" w:hAnsi="Arial" w:cs="Arial"/>
          <w:szCs w:val="24"/>
        </w:rPr>
        <w:br/>
      </w:r>
      <w:r w:rsidRPr="00F46012">
        <w:rPr>
          <w:rFonts w:ascii="Arial" w:hAnsi="Arial" w:cs="Arial"/>
          <w:szCs w:val="24"/>
        </w:rPr>
        <w:t>z Zamawiającym.</w:t>
      </w:r>
    </w:p>
    <w:p w14:paraId="00DBBA0C" w14:textId="77777777" w:rsidR="007766AC"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Wykonawca ma obowiązek zabezpieczyć teren budowy przed dostępem osób postronnych, oraz odpowiednio oznakować zgodnie z przepisami</w:t>
      </w:r>
    </w:p>
    <w:p w14:paraId="087D0E2B" w14:textId="77777777" w:rsidR="00F91AFC" w:rsidRPr="00F91AFC" w:rsidRDefault="00EB03CF" w:rsidP="00F91AFC">
      <w:pPr>
        <w:pStyle w:val="Tekstpodstawowy"/>
        <w:widowControl w:val="0"/>
        <w:autoSpaceDE w:val="0"/>
        <w:autoSpaceDN w:val="0"/>
        <w:spacing w:line="276" w:lineRule="auto"/>
        <w:ind w:right="20"/>
        <w:rPr>
          <w:rFonts w:ascii="Arial" w:hAnsi="Arial" w:cs="Arial"/>
          <w:szCs w:val="24"/>
        </w:rPr>
      </w:pPr>
      <w:r>
        <w:rPr>
          <w:rFonts w:ascii="Arial" w:hAnsi="Arial" w:cs="Arial"/>
          <w:b/>
          <w:szCs w:val="24"/>
        </w:rPr>
        <w:t>11</w:t>
      </w:r>
      <w:r w:rsidR="00F91AFC">
        <w:rPr>
          <w:rFonts w:ascii="Arial" w:hAnsi="Arial" w:cs="Arial"/>
          <w:b/>
          <w:szCs w:val="24"/>
        </w:rPr>
        <w:t xml:space="preserve">. </w:t>
      </w:r>
      <w:r w:rsidR="00F91AFC">
        <w:rPr>
          <w:rFonts w:ascii="Arial" w:hAnsi="Arial" w:cs="Arial"/>
          <w:szCs w:val="24"/>
        </w:rPr>
        <w:t>Wykonawca powierzy podwykonawcom następujące części zamówienia………..</w:t>
      </w:r>
    </w:p>
    <w:p w14:paraId="409536C1" w14:textId="77777777" w:rsidR="007766AC" w:rsidRDefault="007766AC" w:rsidP="007766AC">
      <w:pPr>
        <w:tabs>
          <w:tab w:val="left" w:pos="4118"/>
        </w:tabs>
        <w:suppressAutoHyphens/>
        <w:spacing w:line="288" w:lineRule="auto"/>
        <w:rPr>
          <w:rFonts w:ascii="Arial" w:eastAsia="SimSun" w:hAnsi="Arial" w:cs="Arial"/>
          <w:b/>
          <w:bCs/>
          <w:color w:val="000000"/>
          <w:kern w:val="1"/>
          <w:lang w:eastAsia="hi-IN" w:bidi="hi-IN"/>
        </w:rPr>
      </w:pPr>
    </w:p>
    <w:p w14:paraId="376252C2" w14:textId="77777777" w:rsidR="0057192A" w:rsidRDefault="0057192A" w:rsidP="007766AC">
      <w:pPr>
        <w:tabs>
          <w:tab w:val="left" w:pos="4118"/>
        </w:tabs>
        <w:suppressAutoHyphens/>
        <w:spacing w:line="288" w:lineRule="auto"/>
        <w:rPr>
          <w:rFonts w:ascii="Arial" w:eastAsia="SimSun" w:hAnsi="Arial" w:cs="Arial"/>
          <w:b/>
          <w:bCs/>
          <w:color w:val="000000"/>
          <w:kern w:val="1"/>
          <w:lang w:eastAsia="hi-IN" w:bidi="hi-IN"/>
        </w:rPr>
      </w:pPr>
    </w:p>
    <w:p w14:paraId="70CACD9B"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2</w:t>
      </w:r>
    </w:p>
    <w:p w14:paraId="2F3EB3E3" w14:textId="77777777" w:rsidR="007766AC" w:rsidRPr="005D491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5D4913">
        <w:rPr>
          <w:rFonts w:ascii="Arial" w:eastAsia="SimSun" w:hAnsi="Arial" w:cs="Arial"/>
          <w:b/>
          <w:bCs/>
          <w:kern w:val="1"/>
          <w:lang w:eastAsia="hi-IN" w:bidi="hi-IN"/>
        </w:rPr>
        <w:t>Termin wykonania umowy i odbiory</w:t>
      </w:r>
    </w:p>
    <w:p w14:paraId="1387D99E" w14:textId="77777777" w:rsidR="007766AC" w:rsidRPr="00F46012" w:rsidRDefault="007766AC" w:rsidP="007766AC">
      <w:pPr>
        <w:numPr>
          <w:ilvl w:val="0"/>
          <w:numId w:val="3"/>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Termin rozpoczęcia robót </w:t>
      </w:r>
      <w:r w:rsidR="00982355" w:rsidRPr="00F46012">
        <w:rPr>
          <w:rFonts w:ascii="Arial" w:eastAsia="SimSun" w:hAnsi="Arial" w:cs="Arial"/>
          <w:color w:val="000000"/>
          <w:kern w:val="1"/>
          <w:lang w:eastAsia="hi-IN" w:bidi="hi-IN"/>
        </w:rPr>
        <w:t>: niezwłocznie po podpisani</w:t>
      </w:r>
      <w:r w:rsidR="00D56813">
        <w:rPr>
          <w:rFonts w:ascii="Arial" w:eastAsia="SimSun" w:hAnsi="Arial" w:cs="Arial"/>
          <w:color w:val="000000"/>
          <w:kern w:val="1"/>
          <w:lang w:eastAsia="hi-IN" w:bidi="hi-IN"/>
        </w:rPr>
        <w:t xml:space="preserve">u umowy jednak nie później niż </w:t>
      </w:r>
      <w:r w:rsidR="00BE37ED">
        <w:rPr>
          <w:rFonts w:ascii="Arial" w:eastAsia="SimSun" w:hAnsi="Arial" w:cs="Arial"/>
          <w:color w:val="000000"/>
          <w:kern w:val="1"/>
          <w:lang w:eastAsia="hi-IN" w:bidi="hi-IN"/>
        </w:rPr>
        <w:t>14</w:t>
      </w:r>
      <w:r w:rsidR="00982355" w:rsidRPr="00F46012">
        <w:rPr>
          <w:rFonts w:ascii="Arial" w:eastAsia="SimSun" w:hAnsi="Arial" w:cs="Arial"/>
          <w:color w:val="000000"/>
          <w:kern w:val="1"/>
          <w:lang w:eastAsia="hi-IN" w:bidi="hi-IN"/>
        </w:rPr>
        <w:t xml:space="preserve"> dni od daty przekazania terenu budowy</w:t>
      </w:r>
      <w:r w:rsidR="00EB03CF">
        <w:rPr>
          <w:rFonts w:ascii="Arial" w:eastAsia="SimSun" w:hAnsi="Arial" w:cs="Arial"/>
          <w:color w:val="000000"/>
          <w:kern w:val="1"/>
          <w:lang w:eastAsia="hi-IN" w:bidi="hi-IN"/>
        </w:rPr>
        <w:t>. Przekazanie dotyczy wszystkich dróg leśnych na których wykonywane będą prace konserwacyjne (jeden protokół)</w:t>
      </w:r>
      <w:r w:rsidR="00160AD2">
        <w:rPr>
          <w:rFonts w:ascii="Arial" w:eastAsia="SimSun" w:hAnsi="Arial" w:cs="Arial"/>
          <w:color w:val="000000"/>
          <w:kern w:val="1"/>
          <w:lang w:eastAsia="hi-IN" w:bidi="hi-IN"/>
        </w:rPr>
        <w:t>.</w:t>
      </w:r>
    </w:p>
    <w:p w14:paraId="5DB4472E" w14:textId="5D188F4D" w:rsidR="007766AC" w:rsidRPr="000D3911" w:rsidRDefault="007766AC" w:rsidP="007766AC">
      <w:pPr>
        <w:numPr>
          <w:ilvl w:val="0"/>
          <w:numId w:val="3"/>
        </w:num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color w:val="000000"/>
          <w:kern w:val="1"/>
          <w:lang w:eastAsia="hi-IN" w:bidi="hi-IN"/>
        </w:rPr>
        <w:t xml:space="preserve">Termin zakończenia </w:t>
      </w:r>
      <w:r w:rsidR="00982355" w:rsidRPr="00F46012">
        <w:rPr>
          <w:rFonts w:ascii="Arial" w:eastAsia="SimSun" w:hAnsi="Arial" w:cs="Arial"/>
          <w:color w:val="000000"/>
          <w:kern w:val="1"/>
          <w:lang w:eastAsia="hi-IN" w:bidi="hi-IN"/>
        </w:rPr>
        <w:t>realizacji przedmiotu zamówienia</w:t>
      </w:r>
      <w:r w:rsidR="000D3911">
        <w:rPr>
          <w:rFonts w:ascii="Arial" w:eastAsia="SimSun" w:hAnsi="Arial" w:cs="Arial"/>
          <w:color w:val="000000"/>
          <w:kern w:val="1"/>
          <w:lang w:eastAsia="hi-IN" w:bidi="hi-IN"/>
        </w:rPr>
        <w:t>:</w:t>
      </w:r>
      <w:r w:rsidR="00982355" w:rsidRPr="00F46012">
        <w:rPr>
          <w:rFonts w:ascii="Arial" w:eastAsia="SimSun" w:hAnsi="Arial" w:cs="Arial"/>
          <w:color w:val="000000"/>
          <w:kern w:val="1"/>
          <w:lang w:eastAsia="hi-IN" w:bidi="hi-IN"/>
        </w:rPr>
        <w:t xml:space="preserve"> </w:t>
      </w:r>
      <w:r w:rsidR="000D3911" w:rsidRPr="000D3911">
        <w:rPr>
          <w:rFonts w:ascii="Arial" w:eastAsia="SimSun" w:hAnsi="Arial" w:cs="Arial"/>
          <w:b/>
          <w:color w:val="000000"/>
          <w:kern w:val="1"/>
          <w:lang w:eastAsia="hi-IN" w:bidi="hi-IN"/>
        </w:rPr>
        <w:t xml:space="preserve">do </w:t>
      </w:r>
      <w:r w:rsidR="00F10D8F">
        <w:rPr>
          <w:rFonts w:ascii="Arial" w:eastAsia="SimSun" w:hAnsi="Arial" w:cs="Arial"/>
          <w:b/>
          <w:color w:val="000000"/>
          <w:kern w:val="1"/>
          <w:lang w:eastAsia="hi-IN" w:bidi="hi-IN"/>
        </w:rPr>
        <w:t xml:space="preserve">wykorzystania środków przewidzianych na realizację zamówienia lub do </w:t>
      </w:r>
      <w:r w:rsidR="00EB03CF">
        <w:rPr>
          <w:rFonts w:ascii="Arial" w:eastAsia="SimSun" w:hAnsi="Arial" w:cs="Arial"/>
          <w:b/>
          <w:color w:val="000000"/>
          <w:kern w:val="1"/>
          <w:lang w:eastAsia="hi-IN" w:bidi="hi-IN"/>
        </w:rPr>
        <w:t>31.12.202</w:t>
      </w:r>
      <w:r w:rsidR="00F10D8F">
        <w:rPr>
          <w:rFonts w:ascii="Arial" w:eastAsia="SimSun" w:hAnsi="Arial" w:cs="Arial"/>
          <w:b/>
          <w:color w:val="000000"/>
          <w:kern w:val="1"/>
          <w:lang w:eastAsia="hi-IN" w:bidi="hi-IN"/>
        </w:rPr>
        <w:t>2</w:t>
      </w:r>
      <w:r w:rsidR="00EB03CF">
        <w:rPr>
          <w:rFonts w:ascii="Arial" w:eastAsia="SimSun" w:hAnsi="Arial" w:cs="Arial"/>
          <w:b/>
          <w:color w:val="000000"/>
          <w:kern w:val="1"/>
          <w:lang w:eastAsia="hi-IN" w:bidi="hi-IN"/>
        </w:rPr>
        <w:t>r.</w:t>
      </w:r>
    </w:p>
    <w:p w14:paraId="07C2C67F" w14:textId="1A92ABFD" w:rsidR="007766AC" w:rsidRPr="00F46012" w:rsidRDefault="007766AC" w:rsidP="007766AC">
      <w:pPr>
        <w:widowControl w:val="0"/>
        <w:numPr>
          <w:ilvl w:val="0"/>
          <w:numId w:val="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Wydłużenie terminu realizacji zamówienia może nastąpić na </w:t>
      </w:r>
      <w:r w:rsidR="00F10D8F">
        <w:rPr>
          <w:rFonts w:ascii="Arial" w:eastAsia="SimSun" w:hAnsi="Arial" w:cs="Arial"/>
          <w:kern w:val="1"/>
          <w:lang w:eastAsia="hi-IN" w:bidi="hi-IN"/>
        </w:rPr>
        <w:t xml:space="preserve">podstawie aneksu do umowy na </w:t>
      </w:r>
      <w:r w:rsidRPr="00F46012">
        <w:rPr>
          <w:rFonts w:ascii="Arial" w:eastAsia="SimSun" w:hAnsi="Arial" w:cs="Arial"/>
          <w:kern w:val="1"/>
          <w:lang w:eastAsia="hi-IN" w:bidi="hi-IN"/>
        </w:rPr>
        <w:t xml:space="preserve">zasadach i warunkach określonych w umowie. </w:t>
      </w:r>
    </w:p>
    <w:p w14:paraId="1E11FD58" w14:textId="77777777" w:rsidR="00F10D8F" w:rsidRPr="00F10D8F" w:rsidRDefault="00A315CE" w:rsidP="004C0C30">
      <w:pPr>
        <w:pStyle w:val="Akapitzlist"/>
        <w:numPr>
          <w:ilvl w:val="0"/>
          <w:numId w:val="3"/>
        </w:numPr>
        <w:spacing w:after="60" w:line="276" w:lineRule="auto"/>
        <w:contextualSpacing w:val="0"/>
        <w:jc w:val="both"/>
        <w:rPr>
          <w:rFonts w:ascii="Arial" w:eastAsia="Times New Roman" w:hAnsi="Arial" w:cs="Arial"/>
          <w:sz w:val="24"/>
          <w:szCs w:val="24"/>
          <w:lang w:eastAsia="pl-PL"/>
        </w:rPr>
      </w:pPr>
      <w:r w:rsidRPr="00F10D8F">
        <w:rPr>
          <w:rFonts w:ascii="Arial" w:hAnsi="Arial" w:cs="Arial"/>
          <w:sz w:val="24"/>
          <w:szCs w:val="24"/>
        </w:rPr>
        <w:t xml:space="preserve">O zakończeniu robót </w:t>
      </w:r>
      <w:r w:rsidR="007766AC" w:rsidRPr="00F10D8F">
        <w:rPr>
          <w:rFonts w:ascii="Arial" w:hAnsi="Arial" w:cs="Arial"/>
          <w:sz w:val="24"/>
          <w:szCs w:val="24"/>
        </w:rPr>
        <w:t>Wykonawca zaw</w:t>
      </w:r>
      <w:r w:rsidRPr="00F10D8F">
        <w:rPr>
          <w:rFonts w:ascii="Arial" w:hAnsi="Arial" w:cs="Arial"/>
          <w:sz w:val="24"/>
          <w:szCs w:val="24"/>
        </w:rPr>
        <w:t>iadamia pisemnie lub mailowo Zamawiającego</w:t>
      </w:r>
      <w:r w:rsidR="00160AD2" w:rsidRPr="00F10D8F">
        <w:rPr>
          <w:rFonts w:ascii="Arial" w:hAnsi="Arial" w:cs="Arial"/>
          <w:sz w:val="24"/>
          <w:szCs w:val="24"/>
        </w:rPr>
        <w:t>.</w:t>
      </w:r>
      <w:r w:rsidRPr="00F10D8F">
        <w:rPr>
          <w:rFonts w:ascii="Arial" w:hAnsi="Arial" w:cs="Arial"/>
          <w:sz w:val="24"/>
          <w:szCs w:val="24"/>
        </w:rPr>
        <w:t xml:space="preserve"> </w:t>
      </w:r>
    </w:p>
    <w:p w14:paraId="4943C0D0" w14:textId="3684C1F7" w:rsidR="007766AC" w:rsidRPr="00F10D8F" w:rsidRDefault="00843F5D" w:rsidP="004C0C30">
      <w:pPr>
        <w:pStyle w:val="Akapitzlist"/>
        <w:numPr>
          <w:ilvl w:val="0"/>
          <w:numId w:val="3"/>
        </w:numPr>
        <w:spacing w:after="60" w:line="276" w:lineRule="auto"/>
        <w:contextualSpacing w:val="0"/>
        <w:jc w:val="both"/>
        <w:rPr>
          <w:rFonts w:ascii="Arial" w:eastAsia="Times New Roman" w:hAnsi="Arial" w:cs="Arial"/>
          <w:sz w:val="24"/>
          <w:szCs w:val="24"/>
          <w:lang w:eastAsia="pl-PL"/>
        </w:rPr>
      </w:pPr>
      <w:r w:rsidRPr="00F10D8F">
        <w:rPr>
          <w:rFonts w:ascii="Arial" w:hAnsi="Arial" w:cs="Arial"/>
          <w:sz w:val="24"/>
          <w:szCs w:val="24"/>
        </w:rPr>
        <w:t>Za termin</w:t>
      </w:r>
      <w:r w:rsidR="00A315CE" w:rsidRPr="00F10D8F">
        <w:rPr>
          <w:rFonts w:ascii="Arial" w:hAnsi="Arial" w:cs="Arial"/>
          <w:sz w:val="24"/>
          <w:szCs w:val="24"/>
        </w:rPr>
        <w:t xml:space="preserve"> wykonania robót</w:t>
      </w:r>
      <w:r w:rsidRPr="00F10D8F">
        <w:rPr>
          <w:rFonts w:ascii="Arial" w:hAnsi="Arial" w:cs="Arial"/>
          <w:sz w:val="24"/>
          <w:szCs w:val="24"/>
        </w:rPr>
        <w:t xml:space="preserve"> objętych umową - uznaje się datę pisemnego</w:t>
      </w:r>
      <w:r w:rsidR="00535BCE" w:rsidRPr="00F10D8F">
        <w:rPr>
          <w:rFonts w:ascii="Arial" w:hAnsi="Arial" w:cs="Arial"/>
          <w:sz w:val="24"/>
          <w:szCs w:val="24"/>
        </w:rPr>
        <w:t xml:space="preserve"> </w:t>
      </w:r>
      <w:r w:rsidR="00646D0D" w:rsidRPr="00F10D8F">
        <w:rPr>
          <w:rFonts w:ascii="Arial" w:hAnsi="Arial" w:cs="Arial"/>
          <w:sz w:val="24"/>
          <w:szCs w:val="24"/>
        </w:rPr>
        <w:br/>
      </w:r>
      <w:r w:rsidR="00535BCE" w:rsidRPr="00F10D8F">
        <w:rPr>
          <w:rFonts w:ascii="Arial" w:hAnsi="Arial" w:cs="Arial"/>
          <w:sz w:val="24"/>
          <w:szCs w:val="24"/>
        </w:rPr>
        <w:t>lub elektronicznego</w:t>
      </w:r>
      <w:r w:rsidRPr="00F10D8F">
        <w:rPr>
          <w:rFonts w:ascii="Arial" w:hAnsi="Arial" w:cs="Arial"/>
          <w:sz w:val="24"/>
          <w:szCs w:val="24"/>
        </w:rPr>
        <w:t xml:space="preserve"> zgłoszenia przez Wykonawcę gotowości </w:t>
      </w:r>
      <w:r w:rsidR="00BE37ED" w:rsidRPr="00F10D8F">
        <w:rPr>
          <w:rFonts w:ascii="Arial" w:hAnsi="Arial" w:cs="Arial"/>
          <w:sz w:val="24"/>
          <w:szCs w:val="24"/>
        </w:rPr>
        <w:t>odbioru</w:t>
      </w:r>
      <w:r w:rsidRPr="00F10D8F">
        <w:rPr>
          <w:rFonts w:ascii="Arial" w:hAnsi="Arial" w:cs="Arial"/>
          <w:sz w:val="24"/>
          <w:szCs w:val="24"/>
        </w:rPr>
        <w:t xml:space="preserve"> robót</w:t>
      </w:r>
      <w:r w:rsidR="00E74926" w:rsidRPr="00F10D8F">
        <w:rPr>
          <w:rFonts w:ascii="Arial" w:hAnsi="Arial" w:cs="Arial"/>
          <w:sz w:val="24"/>
          <w:szCs w:val="24"/>
        </w:rPr>
        <w:t xml:space="preserve">, </w:t>
      </w:r>
      <w:r w:rsidR="00646D0D" w:rsidRPr="00F10D8F">
        <w:rPr>
          <w:rFonts w:ascii="Arial" w:hAnsi="Arial" w:cs="Arial"/>
          <w:sz w:val="24"/>
          <w:szCs w:val="24"/>
        </w:rPr>
        <w:br/>
      </w:r>
      <w:r w:rsidR="00E74926" w:rsidRPr="00F10D8F">
        <w:rPr>
          <w:rFonts w:ascii="Arial" w:hAnsi="Arial" w:cs="Arial"/>
          <w:sz w:val="24"/>
          <w:szCs w:val="24"/>
        </w:rPr>
        <w:t>po zakończeniu wszystkich robót.</w:t>
      </w:r>
      <w:r w:rsidRPr="00F10D8F">
        <w:rPr>
          <w:rFonts w:ascii="Arial" w:hAnsi="Arial" w:cs="Arial"/>
          <w:sz w:val="24"/>
          <w:szCs w:val="24"/>
        </w:rPr>
        <w:t xml:space="preserve">  </w:t>
      </w:r>
      <w:r w:rsidR="007766AC" w:rsidRPr="00F10D8F">
        <w:rPr>
          <w:rFonts w:ascii="Arial" w:eastAsia="SimSun" w:hAnsi="Arial" w:cs="Arial"/>
          <w:kern w:val="1"/>
          <w:sz w:val="24"/>
          <w:szCs w:val="24"/>
          <w:lang w:eastAsia="hi-IN" w:bidi="hi-IN"/>
        </w:rPr>
        <w:t>Zamawiający przystąpi do odbioru</w:t>
      </w:r>
      <w:r w:rsidR="00A315CE" w:rsidRPr="00F10D8F">
        <w:rPr>
          <w:rFonts w:ascii="Arial" w:eastAsia="SimSun" w:hAnsi="Arial" w:cs="Arial"/>
          <w:kern w:val="1"/>
          <w:sz w:val="24"/>
          <w:szCs w:val="24"/>
          <w:lang w:eastAsia="hi-IN" w:bidi="hi-IN"/>
        </w:rPr>
        <w:t xml:space="preserve"> częściowego lub</w:t>
      </w:r>
      <w:r w:rsidR="007766AC" w:rsidRPr="00F10D8F">
        <w:rPr>
          <w:rFonts w:ascii="Arial" w:eastAsia="SimSun" w:hAnsi="Arial" w:cs="Arial"/>
          <w:kern w:val="1"/>
          <w:sz w:val="24"/>
          <w:szCs w:val="24"/>
          <w:lang w:eastAsia="hi-IN" w:bidi="hi-IN"/>
        </w:rPr>
        <w:t xml:space="preserve"> końcowego w terminie </w:t>
      </w:r>
      <w:r w:rsidR="00F6276F" w:rsidRPr="00F10D8F">
        <w:rPr>
          <w:rFonts w:ascii="Arial" w:eastAsia="SimSun" w:hAnsi="Arial" w:cs="Arial"/>
          <w:b/>
          <w:kern w:val="1"/>
          <w:sz w:val="24"/>
          <w:szCs w:val="24"/>
          <w:lang w:eastAsia="hi-IN" w:bidi="hi-IN"/>
        </w:rPr>
        <w:t>do 14</w:t>
      </w:r>
      <w:r w:rsidR="007766AC" w:rsidRPr="00F10D8F">
        <w:rPr>
          <w:rFonts w:ascii="Arial" w:eastAsia="SimSun" w:hAnsi="Arial" w:cs="Arial"/>
          <w:b/>
          <w:kern w:val="1"/>
          <w:sz w:val="24"/>
          <w:szCs w:val="24"/>
          <w:lang w:eastAsia="hi-IN" w:bidi="hi-IN"/>
        </w:rPr>
        <w:t xml:space="preserve"> dni</w:t>
      </w:r>
      <w:r w:rsidR="007766AC" w:rsidRPr="00F10D8F">
        <w:rPr>
          <w:rFonts w:ascii="Arial" w:eastAsia="SimSun" w:hAnsi="Arial" w:cs="Arial"/>
          <w:kern w:val="1"/>
          <w:sz w:val="24"/>
          <w:szCs w:val="24"/>
          <w:lang w:eastAsia="hi-IN" w:bidi="hi-IN"/>
        </w:rPr>
        <w:t xml:space="preserve"> od dnia pisemnego</w:t>
      </w:r>
      <w:r w:rsidR="00535BCE" w:rsidRPr="00F10D8F">
        <w:rPr>
          <w:rFonts w:ascii="Arial" w:eastAsia="SimSun" w:hAnsi="Arial" w:cs="Arial"/>
          <w:kern w:val="1"/>
          <w:sz w:val="24"/>
          <w:szCs w:val="24"/>
          <w:lang w:eastAsia="hi-IN" w:bidi="hi-IN"/>
        </w:rPr>
        <w:t xml:space="preserve"> </w:t>
      </w:r>
      <w:r w:rsidR="00646D0D" w:rsidRPr="00F10D8F">
        <w:rPr>
          <w:rFonts w:ascii="Arial" w:eastAsia="SimSun" w:hAnsi="Arial" w:cs="Arial"/>
          <w:kern w:val="1"/>
          <w:sz w:val="24"/>
          <w:szCs w:val="24"/>
          <w:lang w:eastAsia="hi-IN" w:bidi="hi-IN"/>
        </w:rPr>
        <w:br/>
      </w:r>
      <w:r w:rsidR="00535BCE" w:rsidRPr="00F10D8F">
        <w:rPr>
          <w:rFonts w:ascii="Arial" w:eastAsia="SimSun" w:hAnsi="Arial" w:cs="Arial"/>
          <w:kern w:val="1"/>
          <w:sz w:val="24"/>
          <w:szCs w:val="24"/>
          <w:lang w:eastAsia="hi-IN" w:bidi="hi-IN"/>
        </w:rPr>
        <w:t>lub elektronicznego</w:t>
      </w:r>
      <w:r w:rsidR="007766AC" w:rsidRPr="00F10D8F">
        <w:rPr>
          <w:rFonts w:ascii="Arial" w:eastAsia="SimSun" w:hAnsi="Arial" w:cs="Arial"/>
          <w:kern w:val="1"/>
          <w:sz w:val="24"/>
          <w:szCs w:val="24"/>
          <w:lang w:eastAsia="hi-IN" w:bidi="hi-IN"/>
        </w:rPr>
        <w:t xml:space="preserve"> zgłoszenia odbioru robót</w:t>
      </w:r>
      <w:r w:rsidR="002A3A5F" w:rsidRPr="00F10D8F">
        <w:rPr>
          <w:rFonts w:ascii="Arial" w:eastAsia="SimSun" w:hAnsi="Arial" w:cs="Arial"/>
          <w:kern w:val="1"/>
          <w:sz w:val="24"/>
          <w:szCs w:val="24"/>
          <w:lang w:eastAsia="hi-IN" w:bidi="hi-IN"/>
        </w:rPr>
        <w:t>.</w:t>
      </w:r>
    </w:p>
    <w:p w14:paraId="4748B4C4" w14:textId="77777777" w:rsidR="007766AC" w:rsidRPr="006D7E49" w:rsidRDefault="007766AC" w:rsidP="007766AC">
      <w:pPr>
        <w:widowControl w:val="0"/>
        <w:numPr>
          <w:ilvl w:val="0"/>
          <w:numId w:val="3"/>
        </w:numPr>
        <w:tabs>
          <w:tab w:val="left" w:pos="720"/>
        </w:tabs>
        <w:suppressAutoHyphens/>
        <w:spacing w:line="288" w:lineRule="auto"/>
        <w:jc w:val="both"/>
        <w:rPr>
          <w:rFonts w:ascii="Arial" w:eastAsia="SimSun" w:hAnsi="Arial" w:cs="Arial"/>
          <w:kern w:val="1"/>
          <w:lang w:eastAsia="hi-IN" w:bidi="hi-IN"/>
        </w:rPr>
      </w:pPr>
      <w:r w:rsidRPr="006D7E49">
        <w:rPr>
          <w:rFonts w:ascii="Arial" w:eastAsia="SimSun" w:hAnsi="Arial" w:cs="Arial"/>
          <w:kern w:val="1"/>
          <w:lang w:eastAsia="hi-IN" w:bidi="hi-IN"/>
        </w:rPr>
        <w:t>Jeżeli w toku czynności odbioru końcowego zostaną stwierdzone wady, które nadają się do usunięcia, to</w:t>
      </w:r>
      <w:r w:rsidR="00E74926" w:rsidRPr="006D7E49">
        <w:rPr>
          <w:rFonts w:ascii="Arial" w:eastAsia="SimSun" w:hAnsi="Arial" w:cs="Arial"/>
          <w:kern w:val="1"/>
          <w:lang w:eastAsia="hi-IN" w:bidi="hi-IN"/>
        </w:rPr>
        <w:t xml:space="preserve"> zostanie spisany protokół z wykazem usterek </w:t>
      </w:r>
      <w:r w:rsidR="00646D0D">
        <w:rPr>
          <w:rFonts w:ascii="Arial" w:eastAsia="SimSun" w:hAnsi="Arial" w:cs="Arial"/>
          <w:kern w:val="1"/>
          <w:lang w:eastAsia="hi-IN" w:bidi="hi-IN"/>
        </w:rPr>
        <w:br/>
      </w:r>
      <w:r w:rsidR="00E74926" w:rsidRPr="006D7E49">
        <w:rPr>
          <w:rFonts w:ascii="Arial" w:eastAsia="SimSun" w:hAnsi="Arial" w:cs="Arial"/>
          <w:kern w:val="1"/>
          <w:lang w:eastAsia="hi-IN" w:bidi="hi-IN"/>
        </w:rPr>
        <w:t>do us</w:t>
      </w:r>
      <w:r w:rsidR="00A315CE">
        <w:rPr>
          <w:rFonts w:ascii="Arial" w:eastAsia="SimSun" w:hAnsi="Arial" w:cs="Arial"/>
          <w:kern w:val="1"/>
          <w:lang w:eastAsia="hi-IN" w:bidi="hi-IN"/>
        </w:rPr>
        <w:t xml:space="preserve">unięcia w terminie maksymalnie </w:t>
      </w:r>
      <w:r w:rsidR="00F6276F">
        <w:rPr>
          <w:rFonts w:ascii="Arial" w:eastAsia="SimSun" w:hAnsi="Arial" w:cs="Arial"/>
          <w:kern w:val="1"/>
          <w:lang w:eastAsia="hi-IN" w:bidi="hi-IN"/>
        </w:rPr>
        <w:t>7</w:t>
      </w:r>
      <w:r w:rsidR="00E74926" w:rsidRPr="006D7E49">
        <w:rPr>
          <w:rFonts w:ascii="Arial" w:eastAsia="SimSun" w:hAnsi="Arial" w:cs="Arial"/>
          <w:kern w:val="1"/>
          <w:lang w:eastAsia="hi-IN" w:bidi="hi-IN"/>
        </w:rPr>
        <w:t xml:space="preserve"> dni.</w:t>
      </w:r>
      <w:r w:rsidRPr="006D7E49">
        <w:rPr>
          <w:rFonts w:ascii="Arial" w:eastAsia="SimSun" w:hAnsi="Arial" w:cs="Arial"/>
          <w:kern w:val="1"/>
          <w:lang w:eastAsia="hi-IN" w:bidi="hi-IN"/>
        </w:rPr>
        <w:t xml:space="preserve"> </w:t>
      </w:r>
      <w:r w:rsidR="006D7E49" w:rsidRPr="006D7E49">
        <w:rPr>
          <w:rFonts w:ascii="Arial" w:eastAsia="SimSun" w:hAnsi="Arial" w:cs="Arial"/>
          <w:kern w:val="1"/>
          <w:lang w:eastAsia="hi-IN" w:bidi="hi-IN"/>
        </w:rPr>
        <w:t>Zamawiający zacznie naliczać Wykonawcy kary umowne w przypadku nie usunięcia usterek w powyższym terminie.</w:t>
      </w:r>
    </w:p>
    <w:p w14:paraId="4B4BAECD" w14:textId="7777777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nie nadają się do usunięcia, to:</w:t>
      </w:r>
    </w:p>
    <w:p w14:paraId="317DC205" w14:textId="77777777" w:rsidR="007766AC" w:rsidRPr="00F46012" w:rsidRDefault="007766AC" w:rsidP="007766AC">
      <w:pPr>
        <w:numPr>
          <w:ilvl w:val="0"/>
          <w:numId w:val="6"/>
        </w:numPr>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 xml:space="preserve">jeżeli umożliwiają one użytkowanie przedmiotu odbioru zgodnie </w:t>
      </w:r>
      <w:r w:rsidR="00646D0D">
        <w:rPr>
          <w:rFonts w:ascii="Arial" w:hAnsi="Arial" w:cs="Arial"/>
          <w:color w:val="000000"/>
          <w:kern w:val="1"/>
          <w:lang w:eastAsia="hi-IN" w:bidi="hi-IN"/>
        </w:rPr>
        <w:br/>
      </w:r>
      <w:r w:rsidRPr="00F46012">
        <w:rPr>
          <w:rFonts w:ascii="Arial" w:hAnsi="Arial" w:cs="Arial"/>
          <w:color w:val="000000"/>
          <w:kern w:val="1"/>
          <w:lang w:eastAsia="hi-IN" w:bidi="hi-IN"/>
        </w:rPr>
        <w:t>z przeznaczeniem, Zamawiający może obniżyć wynagrodzenie poprzez dokonanie potrącenia części wynagrodzenia, oceniając jakość wykonanych robót w stosunku do wymagań przyjętych w umowie,</w:t>
      </w:r>
    </w:p>
    <w:p w14:paraId="40890199" w14:textId="77777777" w:rsidR="007766AC" w:rsidRPr="00F46012" w:rsidRDefault="007766AC" w:rsidP="007766AC">
      <w:pPr>
        <w:numPr>
          <w:ilvl w:val="0"/>
          <w:numId w:val="6"/>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uniemożliwiają użytkowanie zgodne z przeznaczeniem, Zamawiający może odstąpić od umowy i zapłaty.</w:t>
      </w:r>
    </w:p>
    <w:p w14:paraId="630F24DE" w14:textId="77777777" w:rsidR="007766AC" w:rsidRPr="00F46012" w:rsidRDefault="00A315CE"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Częś</w:t>
      </w:r>
      <w:r w:rsidR="00F6276F">
        <w:rPr>
          <w:rFonts w:ascii="Arial" w:eastAsia="SimSun" w:hAnsi="Arial" w:cs="Arial"/>
          <w:color w:val="000000"/>
          <w:kern w:val="1"/>
          <w:lang w:eastAsia="hi-IN" w:bidi="hi-IN"/>
        </w:rPr>
        <w:t>ciowe odbi</w:t>
      </w:r>
      <w:r w:rsidR="00646D0D">
        <w:rPr>
          <w:rFonts w:ascii="Arial" w:eastAsia="SimSun" w:hAnsi="Arial" w:cs="Arial"/>
          <w:color w:val="000000"/>
          <w:kern w:val="1"/>
          <w:lang w:eastAsia="hi-IN" w:bidi="hi-IN"/>
        </w:rPr>
        <w:t>o</w:t>
      </w:r>
      <w:r w:rsidR="00F6276F">
        <w:rPr>
          <w:rFonts w:ascii="Arial" w:eastAsia="SimSun" w:hAnsi="Arial" w:cs="Arial"/>
          <w:color w:val="000000"/>
          <w:kern w:val="1"/>
          <w:lang w:eastAsia="hi-IN" w:bidi="hi-IN"/>
        </w:rPr>
        <w:t>ry</w:t>
      </w:r>
      <w:r>
        <w:rPr>
          <w:rFonts w:ascii="Arial" w:eastAsia="SimSun" w:hAnsi="Arial" w:cs="Arial"/>
          <w:color w:val="000000"/>
          <w:kern w:val="1"/>
          <w:lang w:eastAsia="hi-IN" w:bidi="hi-IN"/>
        </w:rPr>
        <w:t xml:space="preserve"> i k</w:t>
      </w:r>
      <w:r w:rsidR="007766AC" w:rsidRPr="00F46012">
        <w:rPr>
          <w:rFonts w:ascii="Arial" w:eastAsia="SimSun" w:hAnsi="Arial" w:cs="Arial"/>
          <w:color w:val="000000"/>
          <w:kern w:val="1"/>
          <w:lang w:eastAsia="hi-IN" w:bidi="hi-IN"/>
        </w:rPr>
        <w:t xml:space="preserve">ońcowy odbiór robót, zostanie dokonany komisyjnie </w:t>
      </w:r>
      <w:r w:rsidR="00646D0D">
        <w:rPr>
          <w:rFonts w:ascii="Arial" w:eastAsia="SimSun" w:hAnsi="Arial" w:cs="Arial"/>
          <w:color w:val="000000"/>
          <w:kern w:val="1"/>
          <w:lang w:eastAsia="hi-IN" w:bidi="hi-IN"/>
        </w:rPr>
        <w:br/>
      </w:r>
      <w:r w:rsidR="007766AC" w:rsidRPr="00F46012">
        <w:rPr>
          <w:rFonts w:ascii="Arial" w:eastAsia="SimSun" w:hAnsi="Arial" w:cs="Arial"/>
          <w:color w:val="000000"/>
          <w:kern w:val="1"/>
          <w:lang w:eastAsia="hi-IN" w:bidi="hi-IN"/>
        </w:rPr>
        <w:t>z udz</w:t>
      </w:r>
      <w:r>
        <w:rPr>
          <w:rFonts w:ascii="Arial" w:eastAsia="SimSun" w:hAnsi="Arial" w:cs="Arial"/>
          <w:color w:val="000000"/>
          <w:kern w:val="1"/>
          <w:lang w:eastAsia="hi-IN" w:bidi="hi-IN"/>
        </w:rPr>
        <w:t>iałem przedstawicieli Wykonawcy i</w:t>
      </w:r>
      <w:r w:rsidR="007766AC" w:rsidRPr="00F46012">
        <w:rPr>
          <w:rFonts w:ascii="Arial" w:eastAsia="SimSun" w:hAnsi="Arial" w:cs="Arial"/>
          <w:color w:val="000000"/>
          <w:kern w:val="1"/>
          <w:lang w:eastAsia="hi-IN" w:bidi="hi-IN"/>
        </w:rPr>
        <w:t xml:space="preserve"> przedstawicieli Zamawiającego</w:t>
      </w:r>
      <w:r>
        <w:rPr>
          <w:rFonts w:ascii="Arial" w:eastAsia="SimSun" w:hAnsi="Arial" w:cs="Arial"/>
          <w:color w:val="000000"/>
          <w:kern w:val="1"/>
          <w:lang w:eastAsia="hi-IN" w:bidi="hi-IN"/>
        </w:rPr>
        <w:t>.</w:t>
      </w:r>
    </w:p>
    <w:p w14:paraId="57065421" w14:textId="7777777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Z czynności odbioru końcowego</w:t>
      </w:r>
      <w:r w:rsidR="00F6276F">
        <w:rPr>
          <w:rFonts w:ascii="Arial" w:eastAsia="SimSun" w:hAnsi="Arial" w:cs="Arial"/>
          <w:color w:val="000000"/>
          <w:kern w:val="1"/>
          <w:lang w:eastAsia="hi-IN" w:bidi="hi-IN"/>
        </w:rPr>
        <w:t xml:space="preserve"> i częściowego</w:t>
      </w:r>
      <w:r w:rsidRPr="00F46012">
        <w:rPr>
          <w:rFonts w:ascii="Arial" w:eastAsia="SimSun" w:hAnsi="Arial" w:cs="Arial"/>
          <w:color w:val="000000"/>
          <w:kern w:val="1"/>
          <w:lang w:eastAsia="hi-IN" w:bidi="hi-IN"/>
        </w:rPr>
        <w:t xml:space="preserve"> będzie spisany protokół zawierający wszelkie ustalenia dokonane w toku odbioru oraz terminy wyznaczone na usunięcie stwierdzonych wad.</w:t>
      </w:r>
    </w:p>
    <w:p w14:paraId="28D65D04" w14:textId="11F6560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Strony postanawiają, że termin usunięcia przez Wykonawcę wad stwierdzonych przy odbiorze końcowym</w:t>
      </w:r>
      <w:r w:rsidR="00E74926">
        <w:rPr>
          <w:rFonts w:ascii="Arial" w:eastAsia="SimSun" w:hAnsi="Arial" w:cs="Arial"/>
          <w:color w:val="000000"/>
          <w:kern w:val="1"/>
          <w:lang w:eastAsia="hi-IN" w:bidi="hi-IN"/>
        </w:rPr>
        <w:t xml:space="preserve"> bez konieczności naliczenia kar umownych</w:t>
      </w:r>
      <w:r w:rsidRPr="00F46012">
        <w:rPr>
          <w:rFonts w:ascii="Arial" w:eastAsia="SimSun" w:hAnsi="Arial" w:cs="Arial"/>
          <w:color w:val="000000"/>
          <w:kern w:val="1"/>
          <w:lang w:eastAsia="hi-IN" w:bidi="hi-IN"/>
        </w:rPr>
        <w:t xml:space="preserve">, wynosić </w:t>
      </w:r>
      <w:r w:rsidRPr="00F46012">
        <w:rPr>
          <w:rFonts w:ascii="Arial" w:eastAsia="SimSun" w:hAnsi="Arial" w:cs="Arial"/>
          <w:kern w:val="1"/>
          <w:lang w:eastAsia="hi-IN" w:bidi="hi-IN"/>
        </w:rPr>
        <w:t xml:space="preserve">będzie </w:t>
      </w:r>
      <w:r w:rsidR="00F6276F">
        <w:rPr>
          <w:rFonts w:ascii="Arial" w:eastAsia="SimSun" w:hAnsi="Arial" w:cs="Arial"/>
          <w:b/>
          <w:kern w:val="1"/>
          <w:lang w:eastAsia="hi-IN" w:bidi="hi-IN"/>
        </w:rPr>
        <w:t>14</w:t>
      </w:r>
      <w:r w:rsidRPr="00F46012">
        <w:rPr>
          <w:rFonts w:ascii="Arial" w:eastAsia="SimSun" w:hAnsi="Arial" w:cs="Arial"/>
          <w:b/>
          <w:kern w:val="1"/>
          <w:lang w:eastAsia="hi-IN" w:bidi="hi-IN"/>
        </w:rPr>
        <w:t xml:space="preserve"> dni</w:t>
      </w:r>
      <w:r w:rsidRPr="00F46012">
        <w:rPr>
          <w:rFonts w:ascii="Arial" w:eastAsia="SimSun" w:hAnsi="Arial" w:cs="Arial"/>
          <w:color w:val="000000"/>
          <w:kern w:val="1"/>
          <w:lang w:eastAsia="hi-IN" w:bidi="hi-IN"/>
        </w:rPr>
        <w:t>. Za dzień odbioru robót po usunięciu usterek ustala się następny dzień roboczy po wyznaczonym terminie na usunięcie usterek, ch</w:t>
      </w:r>
      <w:r w:rsidR="006D7E49">
        <w:rPr>
          <w:rFonts w:ascii="Arial" w:eastAsia="SimSun" w:hAnsi="Arial" w:cs="Arial"/>
          <w:color w:val="000000"/>
          <w:kern w:val="1"/>
          <w:lang w:eastAsia="hi-IN" w:bidi="hi-IN"/>
        </w:rPr>
        <w:t>yba że Strony postanowią o wcześniejszym terminie</w:t>
      </w:r>
      <w:r w:rsidR="00917762">
        <w:rPr>
          <w:rFonts w:ascii="Arial" w:eastAsia="SimSun" w:hAnsi="Arial" w:cs="Arial"/>
          <w:color w:val="000000"/>
          <w:kern w:val="1"/>
          <w:lang w:eastAsia="hi-IN" w:bidi="hi-IN"/>
        </w:rPr>
        <w:t xml:space="preserve">. </w:t>
      </w:r>
    </w:p>
    <w:p w14:paraId="42BB32ED" w14:textId="699917E1" w:rsidR="007766AC" w:rsidRPr="00F10D8F" w:rsidRDefault="00396617" w:rsidP="00F10D8F">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W przypadku nieusunięcia usterek w terminie określonym w pkt. 11</w:t>
      </w:r>
      <w:r w:rsidR="006D7E49">
        <w:rPr>
          <w:rFonts w:ascii="Arial" w:eastAsia="SimSun" w:hAnsi="Arial" w:cs="Arial"/>
          <w:color w:val="000000"/>
          <w:kern w:val="1"/>
          <w:lang w:eastAsia="hi-IN" w:bidi="hi-IN"/>
        </w:rPr>
        <w:t>,</w:t>
      </w:r>
      <w:r>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Wykonawca zobowiązany jest do zawiadomienia na piśmie Zamawiającego o</w:t>
      </w:r>
      <w:r w:rsidR="006D7E49">
        <w:rPr>
          <w:rFonts w:ascii="Arial" w:eastAsia="SimSun" w:hAnsi="Arial" w:cs="Arial"/>
          <w:color w:val="000000"/>
          <w:kern w:val="1"/>
          <w:lang w:eastAsia="hi-IN" w:bidi="hi-IN"/>
        </w:rPr>
        <w:t xml:space="preserve"> ich</w:t>
      </w:r>
      <w:r w:rsidR="007766AC" w:rsidRPr="00F46012">
        <w:rPr>
          <w:rFonts w:ascii="Arial" w:eastAsia="SimSun" w:hAnsi="Arial" w:cs="Arial"/>
          <w:color w:val="000000"/>
          <w:kern w:val="1"/>
          <w:lang w:eastAsia="hi-IN" w:bidi="hi-IN"/>
        </w:rPr>
        <w:t xml:space="preserve"> usunięciu</w:t>
      </w:r>
      <w:r w:rsidR="006D7E49">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 xml:space="preserve"> oraz do żądania wyznaczenia terminu odbioru robót</w:t>
      </w:r>
      <w:r w:rsidR="002351DD">
        <w:rPr>
          <w:rFonts w:ascii="Arial" w:eastAsia="SimSun" w:hAnsi="Arial" w:cs="Arial"/>
          <w:color w:val="000000"/>
          <w:kern w:val="1"/>
          <w:lang w:eastAsia="hi-IN" w:bidi="hi-IN"/>
        </w:rPr>
        <w:t xml:space="preserve"> uznanych wcześniej jako wadliwe</w:t>
      </w:r>
      <w:r w:rsidR="007766AC" w:rsidRPr="00F46012">
        <w:rPr>
          <w:rFonts w:ascii="Arial" w:eastAsia="SimSun" w:hAnsi="Arial" w:cs="Arial"/>
          <w:color w:val="000000"/>
          <w:kern w:val="1"/>
          <w:lang w:eastAsia="hi-IN" w:bidi="hi-IN"/>
        </w:rPr>
        <w:t>. W takim przypadku stosuje się odpowiednio postanowienia niniejszego</w:t>
      </w:r>
      <w:r w:rsidR="00F10D8F">
        <w:rPr>
          <w:rFonts w:ascii="Arial" w:eastAsia="SimSun" w:hAnsi="Arial" w:cs="Arial"/>
          <w:color w:val="000000"/>
          <w:kern w:val="1"/>
          <w:lang w:eastAsia="hi-IN" w:bidi="hi-IN"/>
        </w:rPr>
        <w:t xml:space="preserve"> </w:t>
      </w:r>
      <w:r w:rsidR="007766AC" w:rsidRPr="00F10D8F">
        <w:rPr>
          <w:rFonts w:ascii="Arial" w:eastAsia="SimSun" w:hAnsi="Arial" w:cs="Arial"/>
          <w:color w:val="000000"/>
          <w:kern w:val="1"/>
          <w:lang w:eastAsia="hi-IN" w:bidi="hi-IN"/>
        </w:rPr>
        <w:t>§</w:t>
      </w:r>
      <w:r w:rsidR="006D7E49" w:rsidRPr="00F10D8F">
        <w:rPr>
          <w:rFonts w:ascii="Arial" w:eastAsia="SimSun" w:hAnsi="Arial" w:cs="Arial"/>
          <w:color w:val="000000"/>
          <w:kern w:val="1"/>
          <w:lang w:eastAsia="hi-IN" w:bidi="hi-IN"/>
        </w:rPr>
        <w:t>2</w:t>
      </w:r>
      <w:r w:rsidR="007766AC" w:rsidRPr="00F10D8F">
        <w:rPr>
          <w:rFonts w:ascii="Arial" w:eastAsia="SimSun" w:hAnsi="Arial" w:cs="Arial"/>
          <w:color w:val="000000"/>
          <w:kern w:val="1"/>
          <w:lang w:eastAsia="hi-IN" w:bidi="hi-IN"/>
        </w:rPr>
        <w:t>.</w:t>
      </w:r>
    </w:p>
    <w:p w14:paraId="229D8B16" w14:textId="77777777"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lastRenderedPageBreak/>
        <w:t>Rozpoczęcie realizacji Umowy przez Wykonawcę nastąpi</w:t>
      </w:r>
      <w:r w:rsidR="00BE37ED">
        <w:rPr>
          <w:rFonts w:ascii="Arial" w:hAnsi="Arial" w:cs="Arial"/>
          <w:szCs w:val="24"/>
        </w:rPr>
        <w:t xml:space="preserve"> do 14</w:t>
      </w:r>
      <w:r w:rsidR="00396617">
        <w:rPr>
          <w:rFonts w:ascii="Arial" w:hAnsi="Arial" w:cs="Arial"/>
          <w:szCs w:val="24"/>
        </w:rPr>
        <w:t xml:space="preserve"> dni od daty</w:t>
      </w:r>
      <w:r w:rsidRPr="00F46012">
        <w:rPr>
          <w:rFonts w:ascii="Arial" w:hAnsi="Arial" w:cs="Arial"/>
          <w:szCs w:val="24"/>
        </w:rPr>
        <w:t xml:space="preserve"> protokolarnego przejęcia terenu budowy przez Wykonawcę, co nastąpi </w:t>
      </w:r>
      <w:r w:rsidR="00646D0D">
        <w:rPr>
          <w:rFonts w:ascii="Arial" w:hAnsi="Arial" w:cs="Arial"/>
          <w:szCs w:val="24"/>
        </w:rPr>
        <w:br/>
      </w:r>
      <w:r w:rsidRPr="00F46012">
        <w:rPr>
          <w:rFonts w:ascii="Arial" w:hAnsi="Arial" w:cs="Arial"/>
          <w:szCs w:val="24"/>
        </w:rPr>
        <w:t>w terminie do 7 dni od</w:t>
      </w:r>
      <w:r w:rsidR="006D7E49">
        <w:rPr>
          <w:rFonts w:ascii="Arial" w:hAnsi="Arial" w:cs="Arial"/>
          <w:szCs w:val="24"/>
        </w:rPr>
        <w:t xml:space="preserve"> daty zawarcia niniejszej umowy</w:t>
      </w:r>
      <w:r w:rsidR="00BE37ED">
        <w:rPr>
          <w:rFonts w:ascii="Arial" w:hAnsi="Arial" w:cs="Arial"/>
          <w:szCs w:val="24"/>
        </w:rPr>
        <w:t>.</w:t>
      </w:r>
    </w:p>
    <w:p w14:paraId="10ED8E6E" w14:textId="77777777" w:rsidR="007766AC" w:rsidRPr="00C97C65" w:rsidRDefault="007766AC" w:rsidP="00C97C65">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Zamawiający zastrzega sobie prawo dokonania weryfikacji wykonania </w:t>
      </w:r>
      <w:r w:rsidRPr="00F46012">
        <w:rPr>
          <w:rFonts w:ascii="Arial" w:hAnsi="Arial" w:cs="Arial"/>
          <w:bCs/>
          <w:szCs w:val="24"/>
        </w:rPr>
        <w:t xml:space="preserve">Przedmiotu </w:t>
      </w:r>
      <w:r w:rsidRPr="00F46012">
        <w:rPr>
          <w:rFonts w:ascii="Arial" w:hAnsi="Arial" w:cs="Arial"/>
          <w:szCs w:val="24"/>
        </w:rPr>
        <w:t>Umowy</w:t>
      </w:r>
      <w:r w:rsidRPr="00F46012">
        <w:rPr>
          <w:rFonts w:ascii="Arial" w:hAnsi="Arial" w:cs="Arial"/>
          <w:color w:val="FF0000"/>
          <w:szCs w:val="24"/>
        </w:rPr>
        <w:t xml:space="preserve"> </w:t>
      </w:r>
      <w:r w:rsidRPr="00F46012">
        <w:rPr>
          <w:rFonts w:ascii="Arial" w:hAnsi="Arial" w:cs="Arial"/>
          <w:szCs w:val="24"/>
        </w:rPr>
        <w:t xml:space="preserve">lub poszczególnych jego części przez podmiot zewnętrzny. </w:t>
      </w:r>
      <w:r w:rsidRPr="00F46012">
        <w:rPr>
          <w:rFonts w:ascii="Arial" w:eastAsia="Calibri" w:hAnsi="Arial" w:cs="Arial"/>
          <w:szCs w:val="24"/>
          <w:lang w:eastAsia="en-US"/>
        </w:rPr>
        <w:t>Zamawiający ma prawo do weryfikacji należytego wykonania Umowy dowolną metodą, w tym także z wykorzystaniem opinii zewnętrznego podmiotu.</w:t>
      </w:r>
    </w:p>
    <w:p w14:paraId="047DD7B9" w14:textId="77777777" w:rsidR="007766AC" w:rsidRPr="000D1289"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eastAsia="Calibri" w:hAnsi="Arial" w:cs="Arial"/>
          <w:szCs w:val="24"/>
          <w:lang w:eastAsia="en-US"/>
        </w:rPr>
        <w:t>Strony ustalają, że będą stosowane następujące rodzaje odbiorów:</w:t>
      </w:r>
    </w:p>
    <w:p w14:paraId="6AC98BCD" w14:textId="77777777" w:rsidR="007766AC" w:rsidRDefault="007766AC" w:rsidP="00F73E54">
      <w:pPr>
        <w:numPr>
          <w:ilvl w:val="0"/>
          <w:numId w:val="27"/>
        </w:numPr>
        <w:autoSpaceDE w:val="0"/>
        <w:spacing w:line="276" w:lineRule="auto"/>
        <w:ind w:left="1134"/>
        <w:jc w:val="both"/>
        <w:rPr>
          <w:rFonts w:ascii="Arial" w:hAnsi="Arial" w:cs="Arial"/>
        </w:rPr>
      </w:pPr>
      <w:r w:rsidRPr="00F46012">
        <w:rPr>
          <w:rFonts w:ascii="Arial" w:hAnsi="Arial" w:cs="Arial"/>
        </w:rPr>
        <w:t>odbiór końcowy</w:t>
      </w:r>
      <w:r w:rsidR="009E343D">
        <w:rPr>
          <w:rFonts w:ascii="Arial" w:hAnsi="Arial" w:cs="Arial"/>
        </w:rPr>
        <w:t xml:space="preserve"> lub odbiór usunięcia wad i usterek</w:t>
      </w:r>
      <w:r w:rsidRPr="00F46012">
        <w:rPr>
          <w:rFonts w:ascii="Arial" w:hAnsi="Arial" w:cs="Arial"/>
        </w:rPr>
        <w:t xml:space="preserve"> po wykonaniu przedmiotu umowy, </w:t>
      </w:r>
    </w:p>
    <w:p w14:paraId="51052F22" w14:textId="77777777" w:rsidR="00535BCE" w:rsidRPr="00412119" w:rsidRDefault="00535BCE" w:rsidP="00F73E54">
      <w:pPr>
        <w:numPr>
          <w:ilvl w:val="0"/>
          <w:numId w:val="27"/>
        </w:numPr>
        <w:autoSpaceDE w:val="0"/>
        <w:spacing w:line="276" w:lineRule="auto"/>
        <w:ind w:left="1134"/>
        <w:jc w:val="both"/>
        <w:rPr>
          <w:rFonts w:ascii="Arial" w:hAnsi="Arial" w:cs="Arial"/>
        </w:rPr>
      </w:pPr>
      <w:r w:rsidRPr="00412119">
        <w:rPr>
          <w:rFonts w:ascii="Arial" w:hAnsi="Arial" w:cs="Arial"/>
        </w:rPr>
        <w:t>odbiory częściowe</w:t>
      </w:r>
      <w:r w:rsidR="00160AD2">
        <w:rPr>
          <w:rFonts w:ascii="Arial" w:hAnsi="Arial" w:cs="Arial"/>
        </w:rPr>
        <w:t>,</w:t>
      </w:r>
      <w:r w:rsidRPr="00412119">
        <w:rPr>
          <w:rFonts w:ascii="Arial" w:hAnsi="Arial" w:cs="Arial"/>
        </w:rPr>
        <w:t xml:space="preserve"> </w:t>
      </w:r>
    </w:p>
    <w:p w14:paraId="4EEE0856" w14:textId="77777777" w:rsidR="00DC1F66" w:rsidRPr="00DC1F66" w:rsidRDefault="007766AC" w:rsidP="00F73E54">
      <w:pPr>
        <w:numPr>
          <w:ilvl w:val="0"/>
          <w:numId w:val="27"/>
        </w:numPr>
        <w:autoSpaceDE w:val="0"/>
        <w:spacing w:line="276" w:lineRule="auto"/>
        <w:ind w:left="1134"/>
        <w:jc w:val="both"/>
        <w:rPr>
          <w:rFonts w:ascii="Arial" w:hAnsi="Arial" w:cs="Arial"/>
        </w:rPr>
      </w:pPr>
      <w:r w:rsidRPr="00F46012">
        <w:rPr>
          <w:rFonts w:ascii="Arial" w:hAnsi="Arial" w:cs="Arial"/>
        </w:rPr>
        <w:t>odbiory usunięcia stwierdzonych wad i usterek w okresie gwarancyjnym</w:t>
      </w:r>
      <w:r w:rsidR="00160AD2">
        <w:rPr>
          <w:rFonts w:ascii="Arial" w:hAnsi="Arial" w:cs="Arial"/>
        </w:rPr>
        <w:t>.</w:t>
      </w:r>
    </w:p>
    <w:p w14:paraId="1CC2B50B" w14:textId="77777777" w:rsidR="007766AC" w:rsidRDefault="007766AC" w:rsidP="007766AC">
      <w:pPr>
        <w:pStyle w:val="Tekstpodstawowy"/>
        <w:widowControl w:val="0"/>
        <w:numPr>
          <w:ilvl w:val="0"/>
          <w:numId w:val="3"/>
        </w:numPr>
        <w:autoSpaceDE w:val="0"/>
        <w:autoSpaceDN w:val="0"/>
        <w:adjustRightInd w:val="0"/>
        <w:spacing w:line="276" w:lineRule="auto"/>
        <w:ind w:right="23"/>
        <w:rPr>
          <w:rFonts w:ascii="Arial" w:hAnsi="Arial" w:cs="Arial"/>
          <w:szCs w:val="24"/>
        </w:rPr>
      </w:pPr>
      <w:r w:rsidRPr="00F46012">
        <w:rPr>
          <w:rFonts w:ascii="Arial" w:hAnsi="Arial" w:cs="Arial"/>
          <w:szCs w:val="24"/>
        </w:rPr>
        <w:t xml:space="preserve">Zamawiający zobowiązuje Wykonawcę do uczestniczenia we wszystkich odbiorach dotyczących przedmiotu </w:t>
      </w:r>
      <w:r w:rsidRPr="00F46012">
        <w:rPr>
          <w:rFonts w:ascii="Arial" w:eastAsia="Calibri" w:hAnsi="Arial" w:cs="Arial"/>
          <w:szCs w:val="24"/>
          <w:lang w:eastAsia="en-US"/>
        </w:rPr>
        <w:t>niniejszej</w:t>
      </w:r>
      <w:r w:rsidRPr="00F46012">
        <w:rPr>
          <w:rFonts w:ascii="Arial" w:hAnsi="Arial" w:cs="Arial"/>
          <w:szCs w:val="24"/>
        </w:rPr>
        <w:t xml:space="preserve"> umowy.</w:t>
      </w:r>
    </w:p>
    <w:p w14:paraId="74A82CC0" w14:textId="77777777" w:rsidR="00DC1F66" w:rsidRPr="00DC1F66" w:rsidRDefault="00DC1F66" w:rsidP="00DC1F66">
      <w:pPr>
        <w:pStyle w:val="Tekstpodstawowy"/>
        <w:widowControl w:val="0"/>
        <w:numPr>
          <w:ilvl w:val="0"/>
          <w:numId w:val="3"/>
        </w:numPr>
        <w:autoSpaceDE w:val="0"/>
        <w:autoSpaceDN w:val="0"/>
        <w:spacing w:line="276" w:lineRule="auto"/>
        <w:ind w:right="20"/>
        <w:rPr>
          <w:rFonts w:ascii="Arial" w:hAnsi="Arial" w:cs="Arial"/>
          <w:szCs w:val="24"/>
        </w:rPr>
      </w:pPr>
      <w:r>
        <w:rPr>
          <w:rFonts w:ascii="Arial" w:eastAsia="Calibri" w:hAnsi="Arial" w:cs="Arial"/>
          <w:szCs w:val="24"/>
          <w:lang w:eastAsia="en-US"/>
        </w:rPr>
        <w:t>Roboty będą realizowane na podstawie „zlecenia wykonania robót drogowych” (załącznik nr 3 do umowy), w którym będzie określony zakres, rodzaj technologii oraz termin wykonana.</w:t>
      </w:r>
      <w:r w:rsidR="00F93885">
        <w:rPr>
          <w:rFonts w:ascii="Arial" w:eastAsia="Calibri" w:hAnsi="Arial" w:cs="Arial"/>
          <w:szCs w:val="24"/>
          <w:lang w:eastAsia="en-US"/>
        </w:rPr>
        <w:t xml:space="preserve"> Minimalny okres wykonania zlecenia wynosi 2 tygodnie chyba, że strony postanowią inaczej. Roboty określone w jednym zleceniu będą dotyczyły maksymalnie jednego leśnictwa.</w:t>
      </w:r>
    </w:p>
    <w:p w14:paraId="72C9C612" w14:textId="4A393DB9" w:rsidR="007766AC" w:rsidRPr="00007865" w:rsidRDefault="007766AC" w:rsidP="007766AC">
      <w:pPr>
        <w:pStyle w:val="Akapitzlist"/>
        <w:numPr>
          <w:ilvl w:val="0"/>
          <w:numId w:val="3"/>
        </w:numPr>
        <w:spacing w:after="80" w:line="276" w:lineRule="auto"/>
        <w:contextualSpacing w:val="0"/>
        <w:jc w:val="both"/>
        <w:rPr>
          <w:rFonts w:ascii="Arial" w:hAnsi="Arial" w:cs="Arial"/>
          <w:sz w:val="24"/>
          <w:szCs w:val="24"/>
        </w:rPr>
      </w:pPr>
      <w:r w:rsidRPr="00F46012">
        <w:rPr>
          <w:rFonts w:ascii="Arial" w:hAnsi="Arial" w:cs="Arial"/>
          <w:sz w:val="24"/>
          <w:szCs w:val="24"/>
        </w:rPr>
        <w:t>Wykonawca nie może odmówić usunięcia wad i usterek stwierdzonych podczas odbiorów lub ujawnionych w okresie gwarancji bez względu na wysokość związanych z tym kosztów.</w:t>
      </w:r>
      <w:r w:rsidR="00A044D8">
        <w:rPr>
          <w:rFonts w:ascii="Arial" w:hAnsi="Arial" w:cs="Arial"/>
          <w:sz w:val="24"/>
          <w:szCs w:val="24"/>
        </w:rPr>
        <w:t xml:space="preserve"> Wykonawca zobowiązany jest do</w:t>
      </w:r>
      <w:r w:rsidR="00E026B7">
        <w:rPr>
          <w:rFonts w:ascii="Arial" w:hAnsi="Arial" w:cs="Arial"/>
          <w:sz w:val="24"/>
          <w:szCs w:val="24"/>
        </w:rPr>
        <w:t xml:space="preserve"> ni</w:t>
      </w:r>
      <w:r w:rsidR="00A97CD0">
        <w:rPr>
          <w:rFonts w:ascii="Arial" w:hAnsi="Arial" w:cs="Arial"/>
          <w:sz w:val="24"/>
          <w:szCs w:val="24"/>
        </w:rPr>
        <w:t>e</w:t>
      </w:r>
      <w:r w:rsidR="00E026B7">
        <w:rPr>
          <w:rFonts w:ascii="Arial" w:hAnsi="Arial" w:cs="Arial"/>
          <w:sz w:val="24"/>
          <w:szCs w:val="24"/>
        </w:rPr>
        <w:t>zwłocznego</w:t>
      </w:r>
      <w:r w:rsidR="00A044D8">
        <w:rPr>
          <w:rFonts w:ascii="Arial" w:hAnsi="Arial" w:cs="Arial"/>
          <w:sz w:val="24"/>
          <w:szCs w:val="24"/>
        </w:rPr>
        <w:t xml:space="preserve"> usunięcia</w:t>
      </w:r>
      <w:r w:rsidR="00EF1124">
        <w:rPr>
          <w:rFonts w:ascii="Arial" w:hAnsi="Arial" w:cs="Arial"/>
          <w:sz w:val="24"/>
          <w:szCs w:val="24"/>
        </w:rPr>
        <w:t xml:space="preserve"> wad i </w:t>
      </w:r>
      <w:r w:rsidR="00A044D8">
        <w:rPr>
          <w:rFonts w:ascii="Arial" w:hAnsi="Arial" w:cs="Arial"/>
          <w:sz w:val="24"/>
          <w:szCs w:val="24"/>
        </w:rPr>
        <w:t xml:space="preserve"> usterek zgłoszonych przez </w:t>
      </w:r>
      <w:r w:rsidR="00167A52">
        <w:rPr>
          <w:rFonts w:ascii="Arial" w:hAnsi="Arial" w:cs="Arial"/>
          <w:sz w:val="24"/>
          <w:szCs w:val="24"/>
        </w:rPr>
        <w:t xml:space="preserve">Zamawiającego lub </w:t>
      </w:r>
      <w:r w:rsidR="00A044D8">
        <w:rPr>
          <w:rFonts w:ascii="Arial" w:hAnsi="Arial" w:cs="Arial"/>
          <w:sz w:val="24"/>
          <w:szCs w:val="24"/>
        </w:rPr>
        <w:t>organy</w:t>
      </w:r>
      <w:r w:rsidR="00EF1124">
        <w:rPr>
          <w:rFonts w:ascii="Arial" w:hAnsi="Arial" w:cs="Arial"/>
          <w:sz w:val="24"/>
          <w:szCs w:val="24"/>
        </w:rPr>
        <w:t xml:space="preserve"> o których mowa w art. 56  ust. </w:t>
      </w:r>
      <w:r w:rsidR="00EF1124" w:rsidRPr="00007865">
        <w:rPr>
          <w:rFonts w:ascii="Arial" w:hAnsi="Arial" w:cs="Arial"/>
          <w:sz w:val="24"/>
          <w:szCs w:val="24"/>
        </w:rPr>
        <w:t>1 ustawy z dnia 7 lipca 1994r.</w:t>
      </w:r>
      <w:r w:rsidR="00322877" w:rsidRPr="00007865">
        <w:rPr>
          <w:rFonts w:ascii="Arial" w:hAnsi="Arial" w:cs="Arial"/>
          <w:sz w:val="24"/>
          <w:szCs w:val="24"/>
        </w:rPr>
        <w:t xml:space="preserve"> – Prawo budowlane (Dz. U z </w:t>
      </w:r>
      <w:proofErr w:type="spellStart"/>
      <w:r w:rsidR="00CD5392">
        <w:rPr>
          <w:rFonts w:ascii="Arial" w:hAnsi="Arial" w:cs="Arial"/>
          <w:sz w:val="24"/>
          <w:szCs w:val="24"/>
        </w:rPr>
        <w:t>2021</w:t>
      </w:r>
      <w:r w:rsidR="00CD5392" w:rsidRPr="00007865">
        <w:rPr>
          <w:rFonts w:ascii="Arial" w:hAnsi="Arial" w:cs="Arial"/>
          <w:sz w:val="24"/>
          <w:szCs w:val="24"/>
        </w:rPr>
        <w:t>r</w:t>
      </w:r>
      <w:proofErr w:type="spellEnd"/>
      <w:r w:rsidR="00322877" w:rsidRPr="00007865">
        <w:rPr>
          <w:rFonts w:ascii="Arial" w:hAnsi="Arial" w:cs="Arial"/>
          <w:sz w:val="24"/>
          <w:szCs w:val="24"/>
        </w:rPr>
        <w:t xml:space="preserve">, poz. </w:t>
      </w:r>
      <w:r w:rsidR="00CD5392">
        <w:rPr>
          <w:rFonts w:ascii="Arial" w:hAnsi="Arial" w:cs="Arial"/>
          <w:sz w:val="24"/>
          <w:szCs w:val="24"/>
        </w:rPr>
        <w:t>2351</w:t>
      </w:r>
      <w:r w:rsidR="00EF1124" w:rsidRPr="00007865">
        <w:rPr>
          <w:rFonts w:ascii="Arial" w:hAnsi="Arial" w:cs="Arial"/>
          <w:sz w:val="24"/>
          <w:szCs w:val="24"/>
        </w:rPr>
        <w:t>).</w:t>
      </w:r>
    </w:p>
    <w:p w14:paraId="41C0985A" w14:textId="2FFB528C" w:rsidR="007766AC" w:rsidRPr="00007865" w:rsidRDefault="000D1289" w:rsidP="007766AC">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 xml:space="preserve">W celu dokonania odbioru częściowego lub końcowego Wykonawca zobowiązany jest, niezwłocznie po dokonaniu zgłoszenia odbioru, dostarczyć Zamawiającemu zestawienie wbudowanego materiału / wykonanych robót z dokumentami WZ podpisanymi przez uprawnionego przedstawiciela Nadleśnictwa </w:t>
      </w:r>
      <w:r w:rsidR="00F822E5">
        <w:rPr>
          <w:rFonts w:ascii="Arial" w:hAnsi="Arial" w:cs="Arial"/>
          <w:sz w:val="24"/>
          <w:szCs w:val="24"/>
        </w:rPr>
        <w:t>Kluczbork</w:t>
      </w:r>
      <w:r>
        <w:rPr>
          <w:rFonts w:ascii="Arial" w:hAnsi="Arial" w:cs="Arial"/>
          <w:sz w:val="24"/>
          <w:szCs w:val="24"/>
        </w:rPr>
        <w:t xml:space="preserve"> (leśniczy, podleśniczy, sekretarz, inżynier nadzoru)</w:t>
      </w:r>
      <w:r w:rsidR="00C45745">
        <w:rPr>
          <w:rFonts w:ascii="Arial" w:hAnsi="Arial" w:cs="Arial"/>
          <w:sz w:val="24"/>
          <w:szCs w:val="24"/>
        </w:rPr>
        <w:t>. Zamawiający wymaga dostarczenia dokumentu oryginału dokumentu WZ.</w:t>
      </w:r>
    </w:p>
    <w:p w14:paraId="14A17942" w14:textId="77777777" w:rsidR="005B2901" w:rsidRPr="0096642D" w:rsidRDefault="007766AC" w:rsidP="00721C72">
      <w:pPr>
        <w:pStyle w:val="Akapitzlist"/>
        <w:numPr>
          <w:ilvl w:val="0"/>
          <w:numId w:val="3"/>
        </w:numPr>
        <w:spacing w:after="80" w:line="276" w:lineRule="auto"/>
        <w:contextualSpacing w:val="0"/>
        <w:jc w:val="both"/>
        <w:rPr>
          <w:rFonts w:ascii="Arial" w:hAnsi="Arial" w:cs="Arial"/>
          <w:sz w:val="24"/>
          <w:szCs w:val="24"/>
        </w:rPr>
      </w:pPr>
      <w:r w:rsidRPr="0096642D">
        <w:rPr>
          <w:rFonts w:ascii="Arial" w:hAnsi="Arial" w:cs="Arial"/>
          <w:sz w:val="24"/>
          <w:szCs w:val="24"/>
        </w:rPr>
        <w:t>Jeżeli w trakcie odbioru końcowego Zamawiający stwierdzi, że roboty nie zostały zakończone lub ma zastrzeżenia co do kompletności dokumentacji powykonawc</w:t>
      </w:r>
      <w:r w:rsidR="00E026B7" w:rsidRPr="0096642D">
        <w:rPr>
          <w:rFonts w:ascii="Arial" w:hAnsi="Arial" w:cs="Arial"/>
          <w:sz w:val="24"/>
          <w:szCs w:val="24"/>
        </w:rPr>
        <w:t>zej - Zamawiający odmówi lub przerwie odbiór</w:t>
      </w:r>
      <w:r w:rsidRPr="0096642D">
        <w:rPr>
          <w:rFonts w:ascii="Arial" w:hAnsi="Arial" w:cs="Arial"/>
          <w:sz w:val="24"/>
          <w:szCs w:val="24"/>
        </w:rPr>
        <w:t xml:space="preserve"> z winy Wykonawcy</w:t>
      </w:r>
      <w:r w:rsidR="0096642D">
        <w:rPr>
          <w:rFonts w:ascii="Arial" w:hAnsi="Arial" w:cs="Arial"/>
          <w:sz w:val="24"/>
          <w:szCs w:val="24"/>
        </w:rPr>
        <w:t xml:space="preserve"> wraz z obowiązkiem naliczenia kar umownych.</w:t>
      </w:r>
      <w:r w:rsidRPr="0096642D">
        <w:rPr>
          <w:rFonts w:ascii="Arial" w:hAnsi="Arial" w:cs="Arial"/>
          <w:sz w:val="24"/>
          <w:szCs w:val="24"/>
        </w:rPr>
        <w:t xml:space="preserve"> </w:t>
      </w:r>
      <w:r w:rsidR="0096642D">
        <w:rPr>
          <w:rFonts w:ascii="Arial" w:hAnsi="Arial" w:cs="Arial"/>
          <w:sz w:val="24"/>
          <w:szCs w:val="24"/>
        </w:rPr>
        <w:t>Po zakończeniu robót Wykonawca ponownie dokona zgłoszenia do odbioru robót.</w:t>
      </w:r>
      <w:r w:rsidRPr="0096642D">
        <w:rPr>
          <w:rFonts w:ascii="Arial" w:hAnsi="Arial" w:cs="Arial"/>
          <w:sz w:val="24"/>
          <w:szCs w:val="24"/>
        </w:rPr>
        <w:t xml:space="preserve"> </w:t>
      </w:r>
    </w:p>
    <w:p w14:paraId="11B5942C" w14:textId="77777777" w:rsidR="002E2420" w:rsidRDefault="002E2420"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Zamawiający może odmówić odbioru w przypadku stwierdzenia naruszeń przepisów BHP mogących powodować zagrożenia dla życia i zdrowia osób wykonujących czynności odbiorowe do czasu poprawy warunków BHP.</w:t>
      </w:r>
    </w:p>
    <w:p w14:paraId="7E02227D" w14:textId="0BDCBB6C" w:rsidR="00827543" w:rsidRDefault="00827543"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Zamawiający ma prawo wymagać obecności Kierownika Budowy przy każdy</w:t>
      </w:r>
      <w:r w:rsidR="00CD5392">
        <w:rPr>
          <w:rFonts w:ascii="Arial" w:hAnsi="Arial" w:cs="Arial"/>
          <w:sz w:val="24"/>
          <w:szCs w:val="24"/>
        </w:rPr>
        <w:t>m</w:t>
      </w:r>
      <w:r>
        <w:rPr>
          <w:rFonts w:ascii="Arial" w:hAnsi="Arial" w:cs="Arial"/>
          <w:sz w:val="24"/>
          <w:szCs w:val="24"/>
        </w:rPr>
        <w:t xml:space="preserve"> odbior</w:t>
      </w:r>
      <w:r w:rsidR="00CD5392">
        <w:rPr>
          <w:rFonts w:ascii="Arial" w:hAnsi="Arial" w:cs="Arial"/>
          <w:sz w:val="24"/>
          <w:szCs w:val="24"/>
        </w:rPr>
        <w:t>ze.</w:t>
      </w:r>
    </w:p>
    <w:p w14:paraId="32F212B1" w14:textId="77777777" w:rsidR="00535BCE" w:rsidRPr="000408C1" w:rsidRDefault="00535BCE" w:rsidP="002E2420">
      <w:pPr>
        <w:pStyle w:val="Akapitzlist"/>
        <w:numPr>
          <w:ilvl w:val="0"/>
          <w:numId w:val="3"/>
        </w:numPr>
        <w:spacing w:after="80" w:line="276" w:lineRule="auto"/>
        <w:contextualSpacing w:val="0"/>
        <w:jc w:val="both"/>
        <w:rPr>
          <w:rFonts w:ascii="Arial" w:hAnsi="Arial" w:cs="Arial"/>
          <w:sz w:val="24"/>
          <w:szCs w:val="24"/>
        </w:rPr>
      </w:pPr>
      <w:r w:rsidRPr="000408C1">
        <w:rPr>
          <w:rFonts w:ascii="Arial" w:hAnsi="Arial" w:cs="Arial"/>
          <w:sz w:val="24"/>
          <w:szCs w:val="24"/>
        </w:rPr>
        <w:t>Zamawiający dopuszcza</w:t>
      </w:r>
      <w:r w:rsidR="00E026B7">
        <w:rPr>
          <w:rFonts w:ascii="Arial" w:hAnsi="Arial" w:cs="Arial"/>
          <w:sz w:val="24"/>
          <w:szCs w:val="24"/>
        </w:rPr>
        <w:t xml:space="preserve"> rozliczenia częściowe</w:t>
      </w:r>
      <w:r w:rsidR="000146C9">
        <w:rPr>
          <w:rFonts w:ascii="Arial" w:hAnsi="Arial" w:cs="Arial"/>
          <w:sz w:val="24"/>
          <w:szCs w:val="24"/>
        </w:rPr>
        <w:t xml:space="preserve"> wykonanych robót poszczególnych zleceń</w:t>
      </w:r>
      <w:r w:rsidRPr="000408C1">
        <w:rPr>
          <w:rFonts w:ascii="Arial" w:hAnsi="Arial" w:cs="Arial"/>
          <w:sz w:val="24"/>
          <w:szCs w:val="24"/>
        </w:rPr>
        <w:t xml:space="preserve">. Zamawiający przystąpi do odbioru częściowego </w:t>
      </w:r>
      <w:r w:rsidR="00BD6A2C" w:rsidRPr="000408C1">
        <w:rPr>
          <w:rFonts w:ascii="Arial" w:hAnsi="Arial" w:cs="Arial"/>
          <w:sz w:val="24"/>
          <w:szCs w:val="24"/>
        </w:rPr>
        <w:t xml:space="preserve">robót do 14 dni od daty </w:t>
      </w:r>
      <w:r w:rsidR="00BD6A2C" w:rsidRPr="000408C1">
        <w:rPr>
          <w:rFonts w:ascii="Arial" w:hAnsi="Arial" w:cs="Arial"/>
          <w:sz w:val="24"/>
          <w:szCs w:val="24"/>
        </w:rPr>
        <w:lastRenderedPageBreak/>
        <w:t>zgłoszenia gotowości do odbioru częściowego pisemnie lub drogą mailową. Fina</w:t>
      </w:r>
      <w:r w:rsidR="00E026B7">
        <w:rPr>
          <w:rFonts w:ascii="Arial" w:hAnsi="Arial" w:cs="Arial"/>
          <w:sz w:val="24"/>
          <w:szCs w:val="24"/>
        </w:rPr>
        <w:t xml:space="preserve">nsowy zakres rozliczanych robót </w:t>
      </w:r>
      <w:r w:rsidR="00BD6A2C" w:rsidRPr="000408C1">
        <w:rPr>
          <w:rFonts w:ascii="Arial" w:hAnsi="Arial" w:cs="Arial"/>
          <w:sz w:val="24"/>
          <w:szCs w:val="24"/>
        </w:rPr>
        <w:t xml:space="preserve">będzie wyliczany na </w:t>
      </w:r>
      <w:r w:rsidR="000408C1">
        <w:rPr>
          <w:rFonts w:ascii="Arial" w:hAnsi="Arial" w:cs="Arial"/>
          <w:sz w:val="24"/>
          <w:szCs w:val="24"/>
        </w:rPr>
        <w:t xml:space="preserve">podstawie </w:t>
      </w:r>
      <w:r w:rsidR="000146C9">
        <w:rPr>
          <w:rFonts w:ascii="Arial" w:hAnsi="Arial" w:cs="Arial"/>
          <w:sz w:val="24"/>
          <w:szCs w:val="24"/>
        </w:rPr>
        <w:t>ilości wykonanych jednostek poszczególnych technologii.</w:t>
      </w:r>
    </w:p>
    <w:p w14:paraId="0BC3DEC1" w14:textId="77777777" w:rsidR="00031681" w:rsidRPr="00721C72" w:rsidRDefault="00031681" w:rsidP="002E2420">
      <w:pPr>
        <w:pStyle w:val="Akapitzlist"/>
        <w:spacing w:after="80" w:line="276" w:lineRule="auto"/>
        <w:ind w:left="567"/>
        <w:contextualSpacing w:val="0"/>
        <w:jc w:val="both"/>
        <w:rPr>
          <w:rFonts w:ascii="Arial" w:hAnsi="Arial" w:cs="Arial"/>
          <w:sz w:val="24"/>
          <w:szCs w:val="24"/>
        </w:rPr>
      </w:pPr>
    </w:p>
    <w:p w14:paraId="74454C68"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3</w:t>
      </w:r>
    </w:p>
    <w:p w14:paraId="219117C3"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Wymogi dotyczące realizacji umowy </w:t>
      </w:r>
    </w:p>
    <w:p w14:paraId="56494F8F" w14:textId="77777777" w:rsidR="007766AC" w:rsidRPr="00F46012" w:rsidRDefault="007766AC" w:rsidP="007766AC">
      <w:pPr>
        <w:widowControl w:val="0"/>
        <w:numPr>
          <w:ilvl w:val="0"/>
          <w:numId w:val="20"/>
        </w:numPr>
        <w:tabs>
          <w:tab w:val="left" w:pos="119"/>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zobowiązany jest do zapewnienia wszystkich niezbędnych materiałów i urządzeń do wykonania przedmiotu umowy.</w:t>
      </w:r>
    </w:p>
    <w:p w14:paraId="557DF1DF" w14:textId="49E6B931" w:rsidR="007766AC" w:rsidRPr="00F46012"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Materiały i urządzenia dostarczone przez Wykonawcę powinny odpowiadać wymogom dla wyrobów dopuszczonych do obrotu i stosowania w budownictwie zgodnie z art. 10 ustawy z dnia 7 lipca 1994 r. – Prawo budowlane (tekst jednolity: Dz. U. z</w:t>
      </w:r>
      <w:r w:rsidR="00007865">
        <w:rPr>
          <w:rFonts w:ascii="Arial" w:eastAsia="SimSun" w:hAnsi="Arial" w:cs="Arial"/>
          <w:kern w:val="1"/>
          <w:lang w:eastAsia="hi-IN" w:bidi="hi-IN"/>
        </w:rPr>
        <w:t xml:space="preserve"> </w:t>
      </w:r>
      <w:proofErr w:type="spellStart"/>
      <w:r w:rsidR="00CD5392">
        <w:rPr>
          <w:rFonts w:ascii="Arial" w:eastAsia="SimSun" w:hAnsi="Arial" w:cs="Arial"/>
          <w:kern w:val="1"/>
          <w:lang w:eastAsia="hi-IN" w:bidi="hi-IN"/>
        </w:rPr>
        <w:t>2021r</w:t>
      </w:r>
      <w:proofErr w:type="spellEnd"/>
      <w:r w:rsidR="003652F8">
        <w:rPr>
          <w:rFonts w:ascii="Arial" w:eastAsia="SimSun" w:hAnsi="Arial" w:cs="Arial"/>
          <w:kern w:val="1"/>
          <w:lang w:eastAsia="hi-IN" w:bidi="hi-IN"/>
        </w:rPr>
        <w:t xml:space="preserve">., poz. </w:t>
      </w:r>
      <w:r w:rsidR="00CD5392">
        <w:rPr>
          <w:rFonts w:ascii="Arial" w:eastAsia="SimSun" w:hAnsi="Arial" w:cs="Arial"/>
          <w:kern w:val="1"/>
          <w:lang w:eastAsia="hi-IN" w:bidi="hi-IN"/>
        </w:rPr>
        <w:t>2351</w:t>
      </w:r>
      <w:r w:rsidR="0096642D">
        <w:rPr>
          <w:rFonts w:ascii="Arial" w:eastAsia="SimSun" w:hAnsi="Arial" w:cs="Arial"/>
          <w:color w:val="000000"/>
          <w:kern w:val="1"/>
          <w:lang w:eastAsia="hi-IN" w:bidi="hi-IN"/>
        </w:rPr>
        <w:t xml:space="preserve">), wymogom </w:t>
      </w:r>
      <w:proofErr w:type="spellStart"/>
      <w:r w:rsidR="0096642D">
        <w:rPr>
          <w:rFonts w:ascii="Arial" w:eastAsia="SimSun" w:hAnsi="Arial" w:cs="Arial"/>
          <w:color w:val="000000"/>
          <w:kern w:val="1"/>
          <w:lang w:eastAsia="hi-IN" w:bidi="hi-IN"/>
        </w:rPr>
        <w:t>S</w:t>
      </w:r>
      <w:r w:rsidRPr="00F46012">
        <w:rPr>
          <w:rFonts w:ascii="Arial" w:eastAsia="SimSun" w:hAnsi="Arial" w:cs="Arial"/>
          <w:color w:val="000000"/>
          <w:kern w:val="1"/>
          <w:lang w:eastAsia="hi-IN" w:bidi="hi-IN"/>
        </w:rPr>
        <w:t>WZ</w:t>
      </w:r>
      <w:proofErr w:type="spellEnd"/>
      <w:r w:rsidRPr="00F46012">
        <w:rPr>
          <w:rFonts w:ascii="Arial" w:eastAsia="SimSun" w:hAnsi="Arial" w:cs="Arial"/>
          <w:color w:val="000000"/>
          <w:kern w:val="1"/>
          <w:lang w:eastAsia="hi-IN" w:bidi="hi-IN"/>
        </w:rPr>
        <w:t xml:space="preserve">, posiadają również wymagane przepisami prawa atesty i certyfikaty oraz zostały dopuszczone do stosowania. </w:t>
      </w:r>
    </w:p>
    <w:p w14:paraId="5BB4D871" w14:textId="77777777" w:rsidR="007766AC"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Dokumenty, o których mowa w punkcie powyższym zostaną dostarczone Zamawiającemu na jego pisemne żądanie i w terminie przez niego wskazanym.</w:t>
      </w:r>
    </w:p>
    <w:p w14:paraId="43E05E7D" w14:textId="77777777" w:rsidR="00BA0064" w:rsidRDefault="00BA0064"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Kierownik budowy zobowiązany jest postępować zgodnie z obowiązującymi przepisami prawa</w:t>
      </w:r>
      <w:r w:rsidR="00007865">
        <w:rPr>
          <w:rFonts w:ascii="Arial" w:eastAsia="SimSun" w:hAnsi="Arial" w:cs="Arial"/>
          <w:color w:val="000000"/>
          <w:kern w:val="1"/>
          <w:lang w:eastAsia="hi-IN" w:bidi="hi-IN"/>
        </w:rPr>
        <w:t xml:space="preserve"> zwłaszcza przepisami ustawy Prawo budowlane</w:t>
      </w:r>
      <w:r w:rsidR="00167A52">
        <w:rPr>
          <w:rFonts w:ascii="Arial" w:eastAsia="SimSun" w:hAnsi="Arial" w:cs="Arial"/>
          <w:color w:val="000000"/>
          <w:kern w:val="1"/>
          <w:lang w:eastAsia="hi-IN" w:bidi="hi-IN"/>
        </w:rPr>
        <w:t>.</w:t>
      </w:r>
    </w:p>
    <w:p w14:paraId="1195A96B" w14:textId="77777777" w:rsidR="0096642D" w:rsidRPr="00F46012" w:rsidRDefault="0096642D"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Materiały przed wbudowaniem podlegają zatwierdzeniu przez Inspektora Nadzoru Inwestorskiego.</w:t>
      </w:r>
    </w:p>
    <w:p w14:paraId="359136B4" w14:textId="77777777" w:rsidR="007766AC" w:rsidRPr="00F46012" w:rsidRDefault="007766AC" w:rsidP="00E00304">
      <w:pPr>
        <w:widowControl w:val="0"/>
        <w:tabs>
          <w:tab w:val="left" w:pos="120"/>
        </w:tabs>
        <w:suppressAutoHyphens/>
        <w:spacing w:line="288" w:lineRule="auto"/>
        <w:jc w:val="both"/>
        <w:rPr>
          <w:rFonts w:ascii="Arial" w:eastAsia="SimSun" w:hAnsi="Arial" w:cs="Arial"/>
          <w:color w:val="000000"/>
          <w:kern w:val="1"/>
          <w:lang w:eastAsia="hi-IN" w:bidi="hi-IN"/>
        </w:rPr>
      </w:pPr>
    </w:p>
    <w:p w14:paraId="1EEC6026"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4</w:t>
      </w:r>
    </w:p>
    <w:p w14:paraId="6D315397"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Obowiązki stron </w:t>
      </w:r>
    </w:p>
    <w:p w14:paraId="1860B421" w14:textId="6A257540" w:rsidR="007766AC" w:rsidRPr="00F46012" w:rsidRDefault="007766AC"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Do obowiązków </w:t>
      </w:r>
      <w:r w:rsidR="00167A52">
        <w:rPr>
          <w:rFonts w:ascii="Arial" w:eastAsia="SimSun" w:hAnsi="Arial" w:cs="Arial"/>
          <w:bCs/>
          <w:color w:val="000000"/>
          <w:kern w:val="1"/>
          <w:sz w:val="24"/>
          <w:szCs w:val="24"/>
          <w:lang w:eastAsia="hi-IN" w:bidi="hi-IN"/>
        </w:rPr>
        <w:t>Z</w:t>
      </w:r>
      <w:r w:rsidRPr="00F46012">
        <w:rPr>
          <w:rFonts w:ascii="Arial" w:eastAsia="SimSun" w:hAnsi="Arial" w:cs="Arial"/>
          <w:bCs/>
          <w:color w:val="000000"/>
          <w:kern w:val="1"/>
          <w:sz w:val="24"/>
          <w:szCs w:val="24"/>
          <w:lang w:eastAsia="hi-IN" w:bidi="hi-IN"/>
        </w:rPr>
        <w:t>amawiającego należ</w:t>
      </w:r>
      <w:r w:rsidR="00167A52">
        <w:rPr>
          <w:rFonts w:ascii="Arial" w:eastAsia="SimSun" w:hAnsi="Arial" w:cs="Arial"/>
          <w:bCs/>
          <w:color w:val="000000"/>
          <w:kern w:val="1"/>
          <w:sz w:val="24"/>
          <w:szCs w:val="24"/>
          <w:lang w:eastAsia="hi-IN" w:bidi="hi-IN"/>
        </w:rPr>
        <w:t>ą:</w:t>
      </w:r>
      <w:r w:rsidRPr="00F46012">
        <w:rPr>
          <w:rFonts w:ascii="Arial" w:eastAsia="SimSun" w:hAnsi="Arial" w:cs="Arial"/>
          <w:bCs/>
          <w:color w:val="000000"/>
          <w:kern w:val="1"/>
          <w:sz w:val="24"/>
          <w:szCs w:val="24"/>
          <w:lang w:eastAsia="hi-IN" w:bidi="hi-IN"/>
        </w:rPr>
        <w:tab/>
      </w:r>
    </w:p>
    <w:p w14:paraId="50EB1B99" w14:textId="3A100DAA" w:rsidR="007766AC" w:rsidRPr="00F46012" w:rsidRDefault="00167A52"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Pr>
          <w:rFonts w:ascii="Arial" w:hAnsi="Arial" w:cs="Arial"/>
          <w:color w:val="000000"/>
          <w:kern w:val="1"/>
          <w:sz w:val="24"/>
          <w:szCs w:val="24"/>
          <w:lang w:eastAsia="hi-IN" w:bidi="hi-IN"/>
        </w:rPr>
        <w:t>p</w:t>
      </w:r>
      <w:r w:rsidR="007766AC" w:rsidRPr="00F46012">
        <w:rPr>
          <w:rFonts w:ascii="Arial" w:hAnsi="Arial" w:cs="Arial"/>
          <w:color w:val="000000"/>
          <w:kern w:val="1"/>
          <w:sz w:val="24"/>
          <w:szCs w:val="24"/>
          <w:lang w:eastAsia="hi-IN" w:bidi="hi-IN"/>
        </w:rPr>
        <w:t xml:space="preserve">rzekazanie placu budowy </w:t>
      </w:r>
      <w:r w:rsidR="007766AC" w:rsidRPr="00F46012">
        <w:rPr>
          <w:rFonts w:ascii="Arial" w:hAnsi="Arial" w:cs="Arial"/>
          <w:b/>
          <w:color w:val="000000"/>
          <w:kern w:val="1"/>
          <w:sz w:val="24"/>
          <w:szCs w:val="24"/>
          <w:lang w:eastAsia="hi-IN" w:bidi="hi-IN"/>
        </w:rPr>
        <w:t>do 7 dni</w:t>
      </w:r>
      <w:r w:rsidR="007766AC" w:rsidRPr="00F46012">
        <w:rPr>
          <w:rFonts w:ascii="Arial" w:hAnsi="Arial" w:cs="Arial"/>
          <w:color w:val="000000"/>
          <w:kern w:val="1"/>
          <w:sz w:val="24"/>
          <w:szCs w:val="24"/>
          <w:lang w:eastAsia="hi-IN" w:bidi="hi-IN"/>
        </w:rPr>
        <w:t xml:space="preserve"> o daty podpisania umowy.</w:t>
      </w:r>
    </w:p>
    <w:p w14:paraId="668E8C9A"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kern w:val="1"/>
          <w:sz w:val="24"/>
          <w:szCs w:val="24"/>
          <w:lang w:eastAsia="hi-IN" w:bidi="hi-IN"/>
        </w:rPr>
        <w:t>wyznaczenie terminu odbioru</w:t>
      </w:r>
      <w:r w:rsidR="00793D2A">
        <w:rPr>
          <w:rFonts w:ascii="Arial" w:hAnsi="Arial" w:cs="Arial"/>
          <w:kern w:val="1"/>
          <w:sz w:val="24"/>
          <w:szCs w:val="24"/>
          <w:lang w:eastAsia="hi-IN" w:bidi="hi-IN"/>
        </w:rPr>
        <w:t xml:space="preserve"> końcowego</w:t>
      </w:r>
      <w:r w:rsidR="00CB1E4F">
        <w:rPr>
          <w:rFonts w:ascii="Arial" w:hAnsi="Arial" w:cs="Arial"/>
          <w:kern w:val="1"/>
          <w:sz w:val="24"/>
          <w:szCs w:val="24"/>
          <w:lang w:eastAsia="hi-IN" w:bidi="hi-IN"/>
        </w:rPr>
        <w:t xml:space="preserve"> i częściowego</w:t>
      </w:r>
      <w:r w:rsidRPr="00F46012">
        <w:rPr>
          <w:rFonts w:ascii="Arial" w:hAnsi="Arial" w:cs="Arial"/>
          <w:kern w:val="1"/>
          <w:sz w:val="24"/>
          <w:szCs w:val="24"/>
          <w:lang w:eastAsia="hi-IN" w:bidi="hi-IN"/>
        </w:rPr>
        <w:t xml:space="preserve"> robót w ciągu </w:t>
      </w:r>
      <w:r w:rsidR="003652F8">
        <w:rPr>
          <w:rFonts w:ascii="Arial" w:hAnsi="Arial" w:cs="Arial"/>
          <w:b/>
          <w:kern w:val="1"/>
          <w:sz w:val="24"/>
          <w:szCs w:val="24"/>
          <w:lang w:eastAsia="hi-IN" w:bidi="hi-IN"/>
        </w:rPr>
        <w:t>14</w:t>
      </w:r>
      <w:r w:rsidRPr="00F46012">
        <w:rPr>
          <w:rFonts w:ascii="Arial" w:hAnsi="Arial" w:cs="Arial"/>
          <w:b/>
          <w:kern w:val="1"/>
          <w:sz w:val="24"/>
          <w:szCs w:val="24"/>
          <w:lang w:eastAsia="hi-IN" w:bidi="hi-IN"/>
        </w:rPr>
        <w:t xml:space="preserve"> dni</w:t>
      </w:r>
      <w:r w:rsidRPr="00F46012">
        <w:rPr>
          <w:rFonts w:ascii="Arial" w:hAnsi="Arial" w:cs="Arial"/>
          <w:color w:val="FF0000"/>
          <w:kern w:val="1"/>
          <w:sz w:val="24"/>
          <w:szCs w:val="24"/>
          <w:lang w:eastAsia="hi-IN" w:bidi="hi-IN"/>
        </w:rPr>
        <w:t xml:space="preserve"> </w:t>
      </w:r>
      <w:r w:rsidRPr="00F46012">
        <w:rPr>
          <w:rFonts w:ascii="Arial" w:hAnsi="Arial" w:cs="Arial"/>
          <w:color w:val="000000"/>
          <w:kern w:val="1"/>
          <w:sz w:val="24"/>
          <w:szCs w:val="24"/>
          <w:lang w:eastAsia="hi-IN" w:bidi="hi-IN"/>
        </w:rPr>
        <w:t>od daty zgłoszenia przez</w:t>
      </w:r>
      <w:r w:rsidR="003652F8">
        <w:rPr>
          <w:rFonts w:ascii="Arial" w:hAnsi="Arial" w:cs="Arial"/>
          <w:color w:val="000000"/>
          <w:kern w:val="1"/>
          <w:sz w:val="24"/>
          <w:szCs w:val="24"/>
          <w:lang w:eastAsia="hi-IN" w:bidi="hi-IN"/>
        </w:rPr>
        <w:t xml:space="preserve"> Wykonawcę gotowości do odbioru</w:t>
      </w:r>
      <w:r w:rsidR="00793D2A">
        <w:rPr>
          <w:rFonts w:ascii="Arial" w:hAnsi="Arial" w:cs="Arial"/>
          <w:color w:val="000000"/>
          <w:kern w:val="1"/>
          <w:sz w:val="24"/>
          <w:szCs w:val="24"/>
          <w:lang w:eastAsia="hi-IN" w:bidi="hi-IN"/>
        </w:rPr>
        <w:t>.</w:t>
      </w:r>
    </w:p>
    <w:p w14:paraId="05B4EFDA"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terminowej zapłaty wynagrodzenia,</w:t>
      </w:r>
    </w:p>
    <w:p w14:paraId="096233FF"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akceptowania umów na podwykonawstwo spełniających wymagania określone w niniejszej umowie. </w:t>
      </w:r>
    </w:p>
    <w:p w14:paraId="17718126" w14:textId="14E8FE70" w:rsidR="007766AC" w:rsidRPr="00F46012" w:rsidRDefault="00F7350A"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Pr>
          <w:rFonts w:ascii="Arial" w:eastAsia="SimSun" w:hAnsi="Arial" w:cs="Arial"/>
          <w:bCs/>
          <w:color w:val="000000"/>
          <w:kern w:val="1"/>
          <w:sz w:val="24"/>
          <w:szCs w:val="24"/>
          <w:lang w:eastAsia="hi-IN" w:bidi="hi-IN"/>
        </w:rPr>
        <w:t>Wykonawca zobowiązany jest w szczególności do</w:t>
      </w:r>
      <w:r w:rsidR="007766AC" w:rsidRPr="00F46012">
        <w:rPr>
          <w:rFonts w:ascii="Arial" w:eastAsia="SimSun" w:hAnsi="Arial" w:cs="Arial"/>
          <w:color w:val="000000"/>
          <w:kern w:val="1"/>
          <w:sz w:val="24"/>
          <w:szCs w:val="24"/>
          <w:lang w:eastAsia="hi-IN" w:bidi="hi-IN"/>
        </w:rPr>
        <w:t>:</w:t>
      </w:r>
    </w:p>
    <w:p w14:paraId="78745B87" w14:textId="77777777" w:rsidR="007766AC" w:rsidRPr="00F46012" w:rsidRDefault="007766AC" w:rsidP="007766AC">
      <w:pPr>
        <w:pStyle w:val="Akapitzlist"/>
        <w:numPr>
          <w:ilvl w:val="0"/>
          <w:numId w:val="23"/>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terminowe</w:t>
      </w:r>
      <w:r w:rsidR="00F7350A">
        <w:rPr>
          <w:rFonts w:ascii="Arial" w:eastAsia="SimSun" w:hAnsi="Arial" w:cs="Arial"/>
          <w:bCs/>
          <w:color w:val="000000"/>
          <w:kern w:val="1"/>
          <w:sz w:val="24"/>
          <w:szCs w:val="24"/>
          <w:lang w:eastAsia="hi-IN" w:bidi="hi-IN"/>
        </w:rPr>
        <w:t>go</w:t>
      </w:r>
      <w:r w:rsidRPr="00F46012">
        <w:rPr>
          <w:rFonts w:ascii="Arial" w:eastAsia="SimSun" w:hAnsi="Arial" w:cs="Arial"/>
          <w:bCs/>
          <w:color w:val="000000"/>
          <w:kern w:val="1"/>
          <w:sz w:val="24"/>
          <w:szCs w:val="24"/>
          <w:lang w:eastAsia="hi-IN" w:bidi="hi-IN"/>
        </w:rPr>
        <w:t xml:space="preserve"> </w:t>
      </w:r>
      <w:r w:rsidR="00F7350A">
        <w:rPr>
          <w:rFonts w:ascii="Arial" w:eastAsia="SimSun" w:hAnsi="Arial" w:cs="Arial"/>
          <w:color w:val="000000"/>
          <w:kern w:val="1"/>
          <w:sz w:val="24"/>
          <w:szCs w:val="24"/>
          <w:lang w:eastAsia="hi-IN" w:bidi="hi-IN"/>
        </w:rPr>
        <w:t>wywiązywania</w:t>
      </w:r>
      <w:r w:rsidRPr="00F46012">
        <w:rPr>
          <w:rFonts w:ascii="Arial" w:eastAsia="SimSun" w:hAnsi="Arial" w:cs="Arial"/>
          <w:color w:val="000000"/>
          <w:kern w:val="1"/>
          <w:sz w:val="24"/>
          <w:szCs w:val="24"/>
          <w:lang w:eastAsia="hi-IN" w:bidi="hi-IN"/>
        </w:rPr>
        <w:t xml:space="preserve"> się z postanowień umowy</w:t>
      </w:r>
    </w:p>
    <w:p w14:paraId="22E84A3F" w14:textId="77777777" w:rsidR="007766AC" w:rsidRPr="00F46012" w:rsidRDefault="00F7350A"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Pr>
          <w:rFonts w:ascii="Arial" w:eastAsia="SimSun" w:hAnsi="Arial" w:cs="Arial"/>
          <w:color w:val="000000"/>
          <w:kern w:val="1"/>
          <w:sz w:val="24"/>
          <w:szCs w:val="24"/>
          <w:lang w:eastAsia="hi-IN" w:bidi="hi-IN"/>
        </w:rPr>
        <w:t>stałej współpracy</w:t>
      </w:r>
      <w:r w:rsidR="007766AC" w:rsidRPr="00F46012">
        <w:rPr>
          <w:rFonts w:ascii="Arial" w:eastAsia="SimSun" w:hAnsi="Arial" w:cs="Arial"/>
          <w:color w:val="000000"/>
          <w:kern w:val="1"/>
          <w:sz w:val="24"/>
          <w:szCs w:val="24"/>
          <w:lang w:eastAsia="hi-IN" w:bidi="hi-IN"/>
        </w:rPr>
        <w:t xml:space="preserve"> z przedstawicielami Zamawiającego w zakresie realizacji przedmiotu umowy,</w:t>
      </w:r>
    </w:p>
    <w:p w14:paraId="447524A2" w14:textId="484738AB" w:rsidR="000146C9" w:rsidRDefault="00F7350A"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0146C9">
        <w:rPr>
          <w:rFonts w:ascii="Arial" w:eastAsia="SimSun" w:hAnsi="Arial" w:cs="Arial"/>
          <w:color w:val="000000"/>
          <w:kern w:val="1"/>
          <w:sz w:val="24"/>
          <w:szCs w:val="24"/>
          <w:lang w:eastAsia="hi-IN" w:bidi="hi-IN"/>
        </w:rPr>
        <w:t>wykonania</w:t>
      </w:r>
      <w:r w:rsidR="007766AC" w:rsidRPr="000146C9">
        <w:rPr>
          <w:rFonts w:ascii="Arial" w:eastAsia="SimSun" w:hAnsi="Arial" w:cs="Arial"/>
          <w:color w:val="000000"/>
          <w:kern w:val="1"/>
          <w:sz w:val="24"/>
          <w:szCs w:val="24"/>
          <w:lang w:eastAsia="hi-IN" w:bidi="hi-IN"/>
        </w:rPr>
        <w:t xml:space="preserve"> przedmiotu umowy zgodnie z dokumentac</w:t>
      </w:r>
      <w:r w:rsidR="006273BD" w:rsidRPr="000146C9">
        <w:rPr>
          <w:rFonts w:ascii="Arial" w:eastAsia="SimSun" w:hAnsi="Arial" w:cs="Arial"/>
          <w:color w:val="000000"/>
          <w:kern w:val="1"/>
          <w:sz w:val="24"/>
          <w:szCs w:val="24"/>
          <w:lang w:eastAsia="hi-IN" w:bidi="hi-IN"/>
        </w:rPr>
        <w:t xml:space="preserve">ją techniczną, zgodnie z </w:t>
      </w:r>
      <w:r w:rsidR="00167A52">
        <w:rPr>
          <w:rFonts w:ascii="Arial" w:eastAsia="SimSun" w:hAnsi="Arial" w:cs="Arial"/>
          <w:color w:val="000000"/>
          <w:kern w:val="1"/>
          <w:sz w:val="24"/>
          <w:szCs w:val="24"/>
          <w:lang w:eastAsia="hi-IN" w:bidi="hi-IN"/>
        </w:rPr>
        <w:t>SWZ</w:t>
      </w:r>
      <w:r w:rsidR="007766AC" w:rsidRPr="000146C9">
        <w:rPr>
          <w:rFonts w:ascii="Arial" w:eastAsia="SimSun" w:hAnsi="Arial" w:cs="Arial"/>
          <w:color w:val="000000"/>
          <w:kern w:val="1"/>
          <w:sz w:val="24"/>
          <w:szCs w:val="24"/>
          <w:lang w:eastAsia="hi-IN" w:bidi="hi-IN"/>
        </w:rPr>
        <w:t>, wymogami sztuki budowlanej,</w:t>
      </w:r>
      <w:r w:rsidR="0057192A" w:rsidRPr="000146C9">
        <w:rPr>
          <w:rFonts w:ascii="Arial" w:eastAsia="SimSun" w:hAnsi="Arial" w:cs="Arial"/>
          <w:color w:val="000000"/>
          <w:kern w:val="1"/>
          <w:sz w:val="24"/>
          <w:szCs w:val="24"/>
          <w:lang w:eastAsia="hi-IN" w:bidi="hi-IN"/>
        </w:rPr>
        <w:t xml:space="preserve"> </w:t>
      </w:r>
    </w:p>
    <w:p w14:paraId="5D0B3B35" w14:textId="77777777" w:rsidR="007766AC" w:rsidRPr="000146C9"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0146C9">
        <w:rPr>
          <w:rFonts w:ascii="Arial" w:eastAsia="SimSun" w:hAnsi="Arial" w:cs="Arial"/>
          <w:color w:val="000000"/>
          <w:kern w:val="1"/>
          <w:sz w:val="24"/>
          <w:szCs w:val="24"/>
          <w:lang w:eastAsia="hi-IN" w:bidi="hi-IN"/>
        </w:rPr>
        <w:t>zapewnienia warunków bezpieczeństwa w trakcie wykonywania robót</w:t>
      </w:r>
    </w:p>
    <w:p w14:paraId="12EB50B9" w14:textId="77777777"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przestrzeganie przepisów bhp i ppoż., </w:t>
      </w:r>
    </w:p>
    <w:p w14:paraId="68849555" w14:textId="77777777"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usuwanie wad stwierdzonych w okresie realizacji oraz w okresie</w:t>
      </w:r>
      <w:r w:rsidR="009D7961">
        <w:rPr>
          <w:rFonts w:ascii="Arial" w:eastAsia="SimSun" w:hAnsi="Arial" w:cs="Arial"/>
          <w:color w:val="000000"/>
          <w:kern w:val="1"/>
          <w:sz w:val="24"/>
          <w:szCs w:val="24"/>
          <w:lang w:eastAsia="hi-IN" w:bidi="hi-IN"/>
        </w:rPr>
        <w:t xml:space="preserve"> rękojmi i</w:t>
      </w:r>
      <w:r w:rsidRPr="00F46012">
        <w:rPr>
          <w:rFonts w:ascii="Arial" w:eastAsia="SimSun" w:hAnsi="Arial" w:cs="Arial"/>
          <w:color w:val="000000"/>
          <w:kern w:val="1"/>
          <w:sz w:val="24"/>
          <w:szCs w:val="24"/>
          <w:lang w:eastAsia="hi-IN" w:bidi="hi-IN"/>
        </w:rPr>
        <w:t xml:space="preserve"> </w:t>
      </w:r>
      <w:r w:rsidR="00986EA9">
        <w:rPr>
          <w:rFonts w:ascii="Arial" w:eastAsia="SimSun" w:hAnsi="Arial" w:cs="Arial"/>
          <w:color w:val="000000"/>
          <w:kern w:val="1"/>
          <w:sz w:val="24"/>
          <w:szCs w:val="24"/>
          <w:lang w:eastAsia="hi-IN" w:bidi="hi-IN"/>
        </w:rPr>
        <w:t>gwarancji</w:t>
      </w:r>
      <w:r w:rsidRPr="00F46012">
        <w:rPr>
          <w:rFonts w:ascii="Arial" w:eastAsia="SimSun" w:hAnsi="Arial" w:cs="Arial"/>
          <w:color w:val="000000"/>
          <w:kern w:val="1"/>
          <w:sz w:val="24"/>
          <w:szCs w:val="24"/>
          <w:lang w:eastAsia="hi-IN" w:bidi="hi-IN"/>
        </w:rPr>
        <w:t>,</w:t>
      </w:r>
    </w:p>
    <w:p w14:paraId="4161CCB3" w14:textId="77777777"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dopełnienie obowiązków związanych z końcowym odbiorem przedmiotu umowy,  </w:t>
      </w:r>
    </w:p>
    <w:p w14:paraId="5FF6BB4D" w14:textId="6F55CC43" w:rsidR="007766AC" w:rsidRDefault="007766AC" w:rsidP="007766AC">
      <w:pPr>
        <w:pStyle w:val="Akapitzlist"/>
        <w:numPr>
          <w:ilvl w:val="0"/>
          <w:numId w:val="23"/>
        </w:numPr>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lastRenderedPageBreak/>
        <w:t xml:space="preserve">posiadania przez cały okres realizacji przedmiotu zamówienia polisy odpowiedzialności cywilnej w zakresie prowadzonej przez siebie działalności gospodarczej na </w:t>
      </w:r>
      <w:r w:rsidR="00BF0A13">
        <w:rPr>
          <w:rFonts w:ascii="Arial" w:eastAsia="SimSun" w:hAnsi="Arial" w:cs="Arial"/>
          <w:bCs/>
          <w:color w:val="000000"/>
          <w:kern w:val="1"/>
          <w:sz w:val="24"/>
          <w:szCs w:val="24"/>
          <w:lang w:eastAsia="hi-IN" w:bidi="hi-IN"/>
        </w:rPr>
        <w:t>sumę ubezpieczenia wynoszącą</w:t>
      </w:r>
      <w:r w:rsidR="00BF0A13" w:rsidRPr="00F46012">
        <w:rPr>
          <w:rFonts w:ascii="Arial" w:eastAsia="SimSun" w:hAnsi="Arial" w:cs="Arial"/>
          <w:bCs/>
          <w:color w:val="000000"/>
          <w:kern w:val="1"/>
          <w:sz w:val="24"/>
          <w:szCs w:val="24"/>
          <w:lang w:eastAsia="hi-IN" w:bidi="hi-IN"/>
        </w:rPr>
        <w:t xml:space="preserve"> </w:t>
      </w:r>
      <w:r w:rsidRPr="00F46012">
        <w:rPr>
          <w:rFonts w:ascii="Arial" w:eastAsia="SimSun" w:hAnsi="Arial" w:cs="Arial"/>
          <w:bCs/>
          <w:color w:val="000000"/>
          <w:kern w:val="1"/>
          <w:sz w:val="24"/>
          <w:szCs w:val="24"/>
          <w:lang w:eastAsia="hi-IN" w:bidi="hi-IN"/>
        </w:rPr>
        <w:t xml:space="preserve">co najmniej </w:t>
      </w:r>
      <w:r w:rsidR="000146C9">
        <w:rPr>
          <w:rFonts w:ascii="Arial" w:eastAsia="SimSun" w:hAnsi="Arial" w:cs="Arial"/>
          <w:b/>
          <w:bCs/>
          <w:kern w:val="1"/>
          <w:sz w:val="24"/>
          <w:szCs w:val="24"/>
          <w:lang w:eastAsia="hi-IN" w:bidi="hi-IN"/>
        </w:rPr>
        <w:t>4</w:t>
      </w:r>
      <w:r w:rsidRPr="00F46012">
        <w:rPr>
          <w:rFonts w:ascii="Arial" w:eastAsia="SimSun" w:hAnsi="Arial" w:cs="Arial"/>
          <w:b/>
          <w:bCs/>
          <w:kern w:val="1"/>
          <w:sz w:val="24"/>
          <w:szCs w:val="24"/>
          <w:lang w:eastAsia="hi-IN" w:bidi="hi-IN"/>
        </w:rPr>
        <w:t>00 000,00.</w:t>
      </w:r>
      <w:r w:rsidRPr="00F46012">
        <w:rPr>
          <w:rFonts w:ascii="Arial" w:eastAsia="SimSun" w:hAnsi="Arial" w:cs="Arial"/>
          <w:b/>
          <w:bCs/>
          <w:color w:val="000000"/>
          <w:kern w:val="1"/>
          <w:sz w:val="24"/>
          <w:szCs w:val="24"/>
          <w:lang w:eastAsia="hi-IN" w:bidi="hi-IN"/>
        </w:rPr>
        <w:t>zł.</w:t>
      </w:r>
      <w:r w:rsidRPr="00F46012">
        <w:rPr>
          <w:rFonts w:ascii="Arial" w:eastAsia="SimSun" w:hAnsi="Arial" w:cs="Arial"/>
          <w:bCs/>
          <w:color w:val="000000"/>
          <w:kern w:val="1"/>
          <w:sz w:val="24"/>
          <w:szCs w:val="24"/>
          <w:lang w:eastAsia="hi-IN" w:bidi="hi-IN"/>
        </w:rPr>
        <w:t xml:space="preserve"> </w:t>
      </w:r>
    </w:p>
    <w:p w14:paraId="177C75BB" w14:textId="77777777" w:rsidR="00F7350A" w:rsidRPr="00F46012" w:rsidRDefault="00F7350A" w:rsidP="00F7350A">
      <w:pPr>
        <w:pStyle w:val="Akapitzlist"/>
        <w:numPr>
          <w:ilvl w:val="0"/>
          <w:numId w:val="23"/>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zabezpieczenia terenu budowy, odpowiedniego oznakowania, zorganizowania zaplecza </w:t>
      </w:r>
      <w:proofErr w:type="spellStart"/>
      <w:r w:rsidRPr="00F46012">
        <w:rPr>
          <w:rFonts w:ascii="Arial" w:eastAsia="SimSun" w:hAnsi="Arial" w:cs="Arial"/>
          <w:color w:val="000000"/>
          <w:kern w:val="1"/>
          <w:sz w:val="24"/>
          <w:szCs w:val="24"/>
          <w:lang w:eastAsia="hi-IN" w:bidi="hi-IN"/>
        </w:rPr>
        <w:t>socjalno</w:t>
      </w:r>
      <w:proofErr w:type="spellEnd"/>
      <w:r w:rsidRPr="00F46012">
        <w:rPr>
          <w:rFonts w:ascii="Arial" w:eastAsia="SimSun" w:hAnsi="Arial" w:cs="Arial"/>
          <w:color w:val="000000"/>
          <w:kern w:val="1"/>
          <w:sz w:val="24"/>
          <w:szCs w:val="24"/>
          <w:lang w:eastAsia="hi-IN" w:bidi="hi-IN"/>
        </w:rPr>
        <w:t xml:space="preserve"> – biurowego oraz przedstawienia Zamawiającemu dokumentów potwierdzających utylizację odpadów. </w:t>
      </w:r>
      <w:r w:rsidRPr="00F46012">
        <w:rPr>
          <w:rFonts w:ascii="Arial" w:hAnsi="Arial" w:cs="Arial"/>
          <w:sz w:val="24"/>
          <w:szCs w:val="24"/>
        </w:rPr>
        <w:t>Wykonawca ponosi pełną odpowiedzialność za teren budowy od chwili przejęcia placu budowy.</w:t>
      </w:r>
    </w:p>
    <w:p w14:paraId="1CBD4AF9" w14:textId="77777777"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t>Pisemne</w:t>
      </w:r>
      <w:r>
        <w:rPr>
          <w:rFonts w:ascii="Arial" w:hAnsi="Arial" w:cs="Arial"/>
          <w:sz w:val="24"/>
          <w:szCs w:val="24"/>
        </w:rPr>
        <w:t>go zawiadomienia</w:t>
      </w:r>
      <w:r w:rsidRPr="00F46012">
        <w:rPr>
          <w:rFonts w:ascii="Arial" w:hAnsi="Arial" w:cs="Arial"/>
          <w:sz w:val="24"/>
          <w:szCs w:val="24"/>
        </w:rPr>
        <w:t xml:space="preserve"> Zamawiającego o zauważonych wadach i brakach w do</w:t>
      </w:r>
      <w:r w:rsidRPr="00F46012">
        <w:rPr>
          <w:rFonts w:ascii="Arial" w:hAnsi="Arial" w:cs="Arial"/>
          <w:sz w:val="24"/>
          <w:szCs w:val="24"/>
        </w:rPr>
        <w:softHyphen/>
        <w:t xml:space="preserve">kumentacji projektowej i specyfikacji technicznej wykonania i odbioru robót, niezwłocznie od ich ujawnienia, pod rygorem odpowiedzialności za szkody wynikłe wskutek nie powiadomienia o ich istnieniu. </w:t>
      </w:r>
    </w:p>
    <w:p w14:paraId="24F1E33D" w14:textId="498A25DE"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t>Na każde żądanie Zamawiającego</w:t>
      </w:r>
      <w:r w:rsidR="00BF0A13">
        <w:rPr>
          <w:rFonts w:ascii="Arial" w:hAnsi="Arial" w:cs="Arial"/>
          <w:sz w:val="24"/>
          <w:szCs w:val="24"/>
        </w:rPr>
        <w:t xml:space="preserve"> -</w:t>
      </w:r>
      <w:r w:rsidRPr="00F46012">
        <w:rPr>
          <w:rFonts w:ascii="Arial" w:hAnsi="Arial" w:cs="Arial"/>
          <w:sz w:val="24"/>
          <w:szCs w:val="24"/>
        </w:rPr>
        <w:t xml:space="preserve"> okazywani</w:t>
      </w:r>
      <w:r w:rsidR="00BF0A13">
        <w:rPr>
          <w:rFonts w:ascii="Arial" w:hAnsi="Arial" w:cs="Arial"/>
          <w:sz w:val="24"/>
          <w:szCs w:val="24"/>
        </w:rPr>
        <w:t>a</w:t>
      </w:r>
      <w:r w:rsidRPr="00F46012">
        <w:rPr>
          <w:rFonts w:ascii="Arial" w:hAnsi="Arial" w:cs="Arial"/>
          <w:sz w:val="24"/>
          <w:szCs w:val="24"/>
        </w:rPr>
        <w:t xml:space="preserve"> dokumentów (atestów, certyfikatów itp.) stwierdzających dopuszczenie do stosowania w budownictwie dla materiałów, wyrobów, urządzeń używanych przy realizacji przedmiotu umowy, </w:t>
      </w:r>
    </w:p>
    <w:p w14:paraId="6EA75826" w14:textId="53DB957B"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Stosowania</w:t>
      </w:r>
      <w:r w:rsidRPr="00F46012">
        <w:rPr>
          <w:rFonts w:ascii="Arial" w:hAnsi="Arial" w:cs="Arial"/>
          <w:sz w:val="24"/>
          <w:szCs w:val="24"/>
        </w:rPr>
        <w:t xml:space="preserve"> w czasie realizacji przedmiotu </w:t>
      </w:r>
      <w:r w:rsidR="00BF0A13">
        <w:rPr>
          <w:rFonts w:ascii="Arial" w:hAnsi="Arial" w:cs="Arial"/>
          <w:sz w:val="24"/>
          <w:szCs w:val="24"/>
        </w:rPr>
        <w:t>U</w:t>
      </w:r>
      <w:r w:rsidRPr="00F46012">
        <w:rPr>
          <w:rFonts w:ascii="Arial" w:hAnsi="Arial" w:cs="Arial"/>
          <w:sz w:val="24"/>
          <w:szCs w:val="24"/>
        </w:rPr>
        <w:t>mowy wszystkich przepisów dotyczących ochrony środowiska naturalnego, utylizacji odpadów. Ewentualne opłaty i kary za naruszenie w trakcie realizacji robót norm i przepisów dotyczących ochrony środowiska obciążają Wykonawcę.</w:t>
      </w:r>
    </w:p>
    <w:p w14:paraId="24EDA477" w14:textId="77777777"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986EA9">
        <w:rPr>
          <w:rFonts w:ascii="Arial" w:hAnsi="Arial" w:cs="Arial"/>
          <w:sz w:val="24"/>
          <w:szCs w:val="24"/>
        </w:rPr>
        <w:t>Bieżące</w:t>
      </w:r>
      <w:r>
        <w:rPr>
          <w:rFonts w:ascii="Arial" w:hAnsi="Arial" w:cs="Arial"/>
          <w:sz w:val="24"/>
          <w:szCs w:val="24"/>
        </w:rPr>
        <w:t>go usuwania</w:t>
      </w:r>
      <w:r w:rsidRPr="00986EA9">
        <w:rPr>
          <w:rFonts w:ascii="Arial" w:hAnsi="Arial" w:cs="Arial"/>
          <w:sz w:val="24"/>
          <w:szCs w:val="24"/>
        </w:rPr>
        <w:t xml:space="preserve"> zbędny</w:t>
      </w:r>
      <w:r>
        <w:rPr>
          <w:rFonts w:ascii="Arial" w:hAnsi="Arial" w:cs="Arial"/>
          <w:sz w:val="24"/>
          <w:szCs w:val="24"/>
        </w:rPr>
        <w:t>ch materiałów, odpadów i śmieci potwierdzone odpowiednimi dokumentami</w:t>
      </w:r>
    </w:p>
    <w:p w14:paraId="4BCB2A0B" w14:textId="77777777" w:rsidR="00F7350A" w:rsidRPr="00986EA9"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Przedłożenia</w:t>
      </w:r>
      <w:r w:rsidRPr="00986EA9">
        <w:rPr>
          <w:rFonts w:ascii="Arial" w:hAnsi="Arial" w:cs="Arial"/>
          <w:sz w:val="24"/>
          <w:szCs w:val="24"/>
        </w:rPr>
        <w:t xml:space="preserve"> Zamawiającemu kopii opłaconej polisy lub i innego dokumentu potwierdzającego, że Wykonawca jest ubezpieczony od odpowiedzialności cywilnej w zakresie prowadzonej działalności, związanej z przedmiotem zamówien</w:t>
      </w:r>
      <w:r w:rsidR="000146C9">
        <w:rPr>
          <w:rFonts w:ascii="Arial" w:hAnsi="Arial" w:cs="Arial"/>
          <w:sz w:val="24"/>
          <w:szCs w:val="24"/>
        </w:rPr>
        <w:t>ia – na kwotę nie mniejszą niż 4</w:t>
      </w:r>
      <w:r w:rsidRPr="00986EA9">
        <w:rPr>
          <w:rFonts w:ascii="Arial" w:hAnsi="Arial" w:cs="Arial"/>
          <w:sz w:val="24"/>
          <w:szCs w:val="24"/>
        </w:rPr>
        <w:t>00</w:t>
      </w:r>
      <w:r>
        <w:rPr>
          <w:rFonts w:ascii="Arial" w:hAnsi="Arial" w:cs="Arial"/>
          <w:sz w:val="24"/>
          <w:szCs w:val="24"/>
        </w:rPr>
        <w:t> </w:t>
      </w:r>
      <w:r w:rsidRPr="00986EA9">
        <w:rPr>
          <w:rFonts w:ascii="Arial" w:hAnsi="Arial" w:cs="Arial"/>
          <w:sz w:val="24"/>
          <w:szCs w:val="24"/>
        </w:rPr>
        <w:t>000</w:t>
      </w:r>
      <w:r>
        <w:rPr>
          <w:rFonts w:ascii="Arial" w:hAnsi="Arial" w:cs="Arial"/>
          <w:sz w:val="24"/>
          <w:szCs w:val="24"/>
        </w:rPr>
        <w:t xml:space="preserve">,00 </w:t>
      </w:r>
      <w:r w:rsidRPr="00986EA9">
        <w:rPr>
          <w:rFonts w:ascii="Arial" w:hAnsi="Arial" w:cs="Arial"/>
          <w:sz w:val="24"/>
          <w:szCs w:val="24"/>
        </w:rPr>
        <w:t>zł.  Po każdorazowym odnowieniu ubezpieczenia OC w okresie trwania umowy – Wykonawca jest zobowiązany do przedłożenia Zamawiającemu odnowionej polisy,</w:t>
      </w:r>
    </w:p>
    <w:p w14:paraId="4C18C668" w14:textId="77777777" w:rsidR="00F7350A" w:rsidRPr="00BF038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BF038A">
        <w:rPr>
          <w:rFonts w:ascii="Arial" w:hAnsi="Arial" w:cs="Arial"/>
          <w:sz w:val="24"/>
          <w:szCs w:val="24"/>
        </w:rPr>
        <w:t xml:space="preserve">W przypadku zniszczenia lub uszkodzenia – z winy Wykonawcy </w:t>
      </w:r>
      <w:r>
        <w:rPr>
          <w:rFonts w:ascii="Arial" w:hAnsi="Arial" w:cs="Arial"/>
          <w:sz w:val="24"/>
          <w:szCs w:val="24"/>
        </w:rPr>
        <w:t>–</w:t>
      </w:r>
      <w:r w:rsidRPr="00BF038A">
        <w:rPr>
          <w:rFonts w:ascii="Arial" w:hAnsi="Arial" w:cs="Arial"/>
          <w:sz w:val="24"/>
          <w:szCs w:val="24"/>
        </w:rPr>
        <w:t xml:space="preserve"> już wykonanych robót albo ich cz</w:t>
      </w:r>
      <w:r>
        <w:rPr>
          <w:rFonts w:ascii="Arial" w:hAnsi="Arial" w:cs="Arial"/>
          <w:sz w:val="24"/>
          <w:szCs w:val="24"/>
        </w:rPr>
        <w:t>ęści bądź urządzeń – naprawienia</w:t>
      </w:r>
      <w:r w:rsidRPr="00BF038A">
        <w:rPr>
          <w:rFonts w:ascii="Arial" w:hAnsi="Arial" w:cs="Arial"/>
          <w:sz w:val="24"/>
          <w:szCs w:val="24"/>
        </w:rPr>
        <w:t xml:space="preserve"> ich i doprowadzenie do stanu poprzedniego na koszt własny.</w:t>
      </w:r>
    </w:p>
    <w:p w14:paraId="6D805886" w14:textId="77777777"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Uporządkowania</w:t>
      </w:r>
      <w:r w:rsidRPr="00986EA9">
        <w:rPr>
          <w:rFonts w:ascii="Arial" w:hAnsi="Arial" w:cs="Arial"/>
          <w:sz w:val="24"/>
          <w:szCs w:val="24"/>
        </w:rPr>
        <w:t xml:space="preserve"> terenu budowy po zakończeniu robót </w:t>
      </w:r>
    </w:p>
    <w:p w14:paraId="3EA9514D" w14:textId="77777777" w:rsidR="00F7350A" w:rsidRPr="000146C9" w:rsidRDefault="00F7350A" w:rsidP="000146C9">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Z</w:t>
      </w:r>
      <w:r w:rsidRPr="00B511F0">
        <w:rPr>
          <w:rFonts w:ascii="Arial" w:hAnsi="Arial" w:cs="Arial"/>
          <w:sz w:val="24"/>
          <w:szCs w:val="24"/>
        </w:rPr>
        <w:t>atrudnienia przez Wykonawcę lub podwykonawcę lub dalszych podwykonawców  na p</w:t>
      </w:r>
      <w:r>
        <w:rPr>
          <w:rFonts w:ascii="Arial" w:hAnsi="Arial" w:cs="Arial"/>
          <w:sz w:val="24"/>
          <w:szCs w:val="24"/>
        </w:rPr>
        <w:t xml:space="preserve">odstawie umowy o pracę na </w:t>
      </w:r>
      <w:r w:rsidR="000146C9">
        <w:rPr>
          <w:rFonts w:ascii="Arial" w:hAnsi="Arial" w:cs="Arial"/>
          <w:sz w:val="24"/>
          <w:szCs w:val="24"/>
        </w:rPr>
        <w:t>pełen etat minimum 4</w:t>
      </w:r>
      <w:r w:rsidRPr="00B511F0">
        <w:rPr>
          <w:rFonts w:ascii="Arial" w:hAnsi="Arial" w:cs="Arial"/>
          <w:sz w:val="24"/>
          <w:szCs w:val="24"/>
        </w:rPr>
        <w:t xml:space="preserve"> osób</w:t>
      </w:r>
      <w:r>
        <w:rPr>
          <w:rFonts w:ascii="Arial" w:hAnsi="Arial" w:cs="Arial"/>
          <w:sz w:val="24"/>
          <w:szCs w:val="24"/>
        </w:rPr>
        <w:t xml:space="preserve"> biorących czynny udział przy realizacji tego zamówienia</w:t>
      </w:r>
      <w:r w:rsidRPr="00B511F0">
        <w:rPr>
          <w:rFonts w:ascii="Arial" w:hAnsi="Arial" w:cs="Arial"/>
          <w:sz w:val="24"/>
          <w:szCs w:val="24"/>
        </w:rPr>
        <w:t xml:space="preserve"> wykonujących prace </w:t>
      </w:r>
      <w:r>
        <w:rPr>
          <w:rFonts w:ascii="Arial" w:hAnsi="Arial" w:cs="Arial"/>
          <w:sz w:val="24"/>
          <w:szCs w:val="24"/>
        </w:rPr>
        <w:t>określone w SWZ</w:t>
      </w:r>
      <w:r w:rsidR="00BF0A13">
        <w:rPr>
          <w:rFonts w:ascii="Arial" w:hAnsi="Arial" w:cs="Arial"/>
          <w:sz w:val="24"/>
          <w:szCs w:val="24"/>
        </w:rPr>
        <w:t>.</w:t>
      </w:r>
    </w:p>
    <w:p w14:paraId="00A0B9BD" w14:textId="77777777"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Wykonawca ponosi odpowiedzialność za</w:t>
      </w:r>
      <w:r w:rsidRPr="00F46012">
        <w:rPr>
          <w:rFonts w:ascii="Arial" w:eastAsia="SimSun" w:hAnsi="Arial" w:cs="Arial"/>
          <w:bCs/>
          <w:color w:val="000000"/>
          <w:kern w:val="1"/>
          <w:sz w:val="24"/>
          <w:szCs w:val="24"/>
          <w:lang w:eastAsia="hi-IN" w:bidi="hi-IN"/>
        </w:rPr>
        <w:t xml:space="preserve"> wykonane przez siebie roboty oraz</w:t>
      </w:r>
      <w:r w:rsidRPr="00F46012">
        <w:rPr>
          <w:rFonts w:ascii="Arial" w:eastAsia="SimSun" w:hAnsi="Arial" w:cs="Arial"/>
          <w:color w:val="000000"/>
          <w:kern w:val="1"/>
          <w:sz w:val="24"/>
          <w:szCs w:val="24"/>
          <w:lang w:eastAsia="hi-IN" w:bidi="hi-IN"/>
        </w:rPr>
        <w:t xml:space="preserve"> szkody powstałe w wyniku wykonywania robót niezgodnie z obowiązującymi przepisami prawa.</w:t>
      </w:r>
    </w:p>
    <w:p w14:paraId="31023511" w14:textId="77777777"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Wykonawca ponosi </w:t>
      </w:r>
      <w:r w:rsidRPr="00F46012">
        <w:rPr>
          <w:rFonts w:ascii="Arial" w:eastAsia="SimSun" w:hAnsi="Arial" w:cs="Arial"/>
          <w:color w:val="000000"/>
          <w:kern w:val="1"/>
          <w:sz w:val="24"/>
          <w:szCs w:val="24"/>
          <w:lang w:eastAsia="hi-IN" w:bidi="hi-IN"/>
        </w:rPr>
        <w:t>również odpowiedzialność za roboty oraz szkody powstałe w wyniku działań podwykonawców.</w:t>
      </w:r>
    </w:p>
    <w:p w14:paraId="3CBAA9DD" w14:textId="77777777" w:rsidR="007766AC" w:rsidRPr="00F46012" w:rsidRDefault="007766AC" w:rsidP="007766AC">
      <w:pPr>
        <w:pStyle w:val="Akapitzlist"/>
        <w:numPr>
          <w:ilvl w:val="0"/>
          <w:numId w:val="21"/>
        </w:numPr>
        <w:spacing w:after="60" w:line="276" w:lineRule="auto"/>
        <w:contextualSpacing w:val="0"/>
        <w:jc w:val="both"/>
        <w:rPr>
          <w:rFonts w:ascii="Arial" w:hAnsi="Arial" w:cs="Arial"/>
          <w:sz w:val="24"/>
          <w:szCs w:val="24"/>
        </w:rPr>
      </w:pPr>
      <w:r w:rsidRPr="00F46012">
        <w:rPr>
          <w:rFonts w:ascii="Arial" w:hAnsi="Arial" w:cs="Arial"/>
          <w:bCs/>
          <w:iCs/>
          <w:sz w:val="24"/>
          <w:szCs w:val="24"/>
        </w:rPr>
        <w:t>W ramach realizacji zamówienia Wykonawca zobowiązany jest także do :</w:t>
      </w:r>
    </w:p>
    <w:p w14:paraId="60135CB6" w14:textId="77777777" w:rsidR="007766AC" w:rsidRPr="00F46012" w:rsidRDefault="007766AC"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sidRPr="00F46012">
        <w:rPr>
          <w:rFonts w:ascii="Arial" w:hAnsi="Arial" w:cs="Arial"/>
          <w:bCs/>
          <w:iCs/>
          <w:sz w:val="24"/>
          <w:szCs w:val="24"/>
        </w:rPr>
        <w:t xml:space="preserve">utrzymania porządku i czystości w rejonie, w którym prowadzone są roboty; </w:t>
      </w:r>
    </w:p>
    <w:p w14:paraId="61D896F8" w14:textId="77777777" w:rsidR="007766AC" w:rsidRPr="00F46012" w:rsidRDefault="008B472F"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lastRenderedPageBreak/>
        <w:t>uporządkowania i odtworzenia terenu po zakończeniu budowy a w szczególności dróg dojazdowych, które Wykonawca naruszy w celu realizacji przedmiotu zamówienia</w:t>
      </w:r>
      <w:r w:rsidR="007766AC" w:rsidRPr="00F46012">
        <w:rPr>
          <w:rFonts w:ascii="Arial" w:hAnsi="Arial" w:cs="Arial"/>
          <w:bCs/>
          <w:iCs/>
          <w:sz w:val="24"/>
          <w:szCs w:val="24"/>
        </w:rPr>
        <w:t>;</w:t>
      </w:r>
    </w:p>
    <w:p w14:paraId="4D2494AA" w14:textId="77777777" w:rsidR="007766AC" w:rsidRPr="008B472F" w:rsidRDefault="007766AC"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sidRPr="00F46012">
        <w:rPr>
          <w:rFonts w:ascii="Arial" w:hAnsi="Arial" w:cs="Arial"/>
          <w:bCs/>
          <w:iCs/>
          <w:sz w:val="24"/>
          <w:szCs w:val="24"/>
        </w:rPr>
        <w:t>stosowania się do wytycznych nadzoru Zamawiającego;</w:t>
      </w:r>
    </w:p>
    <w:p w14:paraId="0F681F2B" w14:textId="77777777" w:rsidR="00F42F6B" w:rsidRPr="008B472F" w:rsidRDefault="00F42F6B"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t>zapewnienie dostaw mediów dla potrzeb Wykonawcy na czas trwania budowy</w:t>
      </w:r>
    </w:p>
    <w:p w14:paraId="28806D32" w14:textId="77777777" w:rsidR="00C52DF3" w:rsidRDefault="00BF038A" w:rsidP="0072580B">
      <w:pPr>
        <w:pStyle w:val="Akapitzlist"/>
        <w:numPr>
          <w:ilvl w:val="0"/>
          <w:numId w:val="21"/>
        </w:numPr>
        <w:suppressAutoHyphens/>
        <w:spacing w:line="288" w:lineRule="auto"/>
        <w:jc w:val="both"/>
        <w:rPr>
          <w:rFonts w:ascii="Arial" w:eastAsia="SimSun" w:hAnsi="Arial" w:cs="Arial"/>
          <w:kern w:val="1"/>
          <w:sz w:val="24"/>
          <w:szCs w:val="24"/>
          <w:lang w:eastAsia="hi-IN" w:bidi="hi-IN"/>
        </w:rPr>
      </w:pPr>
      <w:r w:rsidRPr="00BF038A">
        <w:rPr>
          <w:rFonts w:ascii="Arial" w:eastAsia="SimSun" w:hAnsi="Arial" w:cs="Arial"/>
          <w:kern w:val="1"/>
          <w:sz w:val="24"/>
          <w:szCs w:val="24"/>
          <w:lang w:eastAsia="hi-IN" w:bidi="hi-IN"/>
        </w:rPr>
        <w:t>Wykonawca wyra</w:t>
      </w:r>
      <w:r>
        <w:rPr>
          <w:rFonts w:ascii="Arial" w:eastAsia="SimSun" w:hAnsi="Arial" w:cs="Arial"/>
          <w:kern w:val="1"/>
          <w:sz w:val="24"/>
          <w:szCs w:val="24"/>
          <w:lang w:eastAsia="hi-IN" w:bidi="hi-IN"/>
        </w:rPr>
        <w:t>ża zgodę na dokonanie przez Zamawiającego</w:t>
      </w:r>
      <w:r w:rsidR="0072580B">
        <w:rPr>
          <w:rFonts w:ascii="Arial" w:eastAsia="SimSun" w:hAnsi="Arial" w:cs="Arial"/>
          <w:kern w:val="1"/>
          <w:sz w:val="24"/>
          <w:szCs w:val="24"/>
          <w:lang w:eastAsia="hi-IN" w:bidi="hi-IN"/>
        </w:rPr>
        <w:t xml:space="preserve"> w okresie gwarancji</w:t>
      </w:r>
      <w:r>
        <w:rPr>
          <w:rFonts w:ascii="Arial" w:eastAsia="SimSun" w:hAnsi="Arial" w:cs="Arial"/>
          <w:kern w:val="1"/>
          <w:sz w:val="24"/>
          <w:szCs w:val="24"/>
          <w:lang w:eastAsia="hi-IN" w:bidi="hi-IN"/>
        </w:rPr>
        <w:t xml:space="preserve"> montażu </w:t>
      </w:r>
      <w:r w:rsidR="0072580B">
        <w:rPr>
          <w:rFonts w:ascii="Arial" w:eastAsia="SimSun" w:hAnsi="Arial" w:cs="Arial"/>
          <w:kern w:val="1"/>
          <w:sz w:val="24"/>
          <w:szCs w:val="24"/>
          <w:lang w:eastAsia="hi-IN" w:bidi="hi-IN"/>
        </w:rPr>
        <w:t>różnego rodzaju sprzętu,</w:t>
      </w:r>
      <w:r w:rsidR="003C1B75">
        <w:rPr>
          <w:rFonts w:ascii="Arial" w:eastAsia="SimSun" w:hAnsi="Arial" w:cs="Arial"/>
          <w:kern w:val="1"/>
          <w:sz w:val="24"/>
          <w:szCs w:val="24"/>
          <w:lang w:eastAsia="hi-IN" w:bidi="hi-IN"/>
        </w:rPr>
        <w:t xml:space="preserve"> urządzeń</w:t>
      </w:r>
      <w:r w:rsidR="0072580B">
        <w:rPr>
          <w:rFonts w:ascii="Arial" w:eastAsia="SimSun" w:hAnsi="Arial" w:cs="Arial"/>
          <w:kern w:val="1"/>
          <w:sz w:val="24"/>
          <w:szCs w:val="24"/>
          <w:lang w:eastAsia="hi-IN" w:bidi="hi-IN"/>
        </w:rPr>
        <w:t>, tablic informacyjnych itp</w:t>
      </w:r>
      <w:r w:rsidR="00CB1E4F">
        <w:rPr>
          <w:rFonts w:ascii="Arial" w:eastAsia="SimSun" w:hAnsi="Arial" w:cs="Arial"/>
          <w:kern w:val="1"/>
          <w:sz w:val="24"/>
          <w:szCs w:val="24"/>
          <w:lang w:eastAsia="hi-IN" w:bidi="hi-IN"/>
        </w:rPr>
        <w:t>.</w:t>
      </w:r>
      <w:r w:rsidR="003C1B75">
        <w:rPr>
          <w:rFonts w:ascii="Arial" w:eastAsia="SimSun" w:hAnsi="Arial" w:cs="Arial"/>
          <w:kern w:val="1"/>
          <w:sz w:val="24"/>
          <w:szCs w:val="24"/>
          <w:lang w:eastAsia="hi-IN" w:bidi="hi-IN"/>
        </w:rPr>
        <w:t xml:space="preserve"> </w:t>
      </w:r>
      <w:r>
        <w:rPr>
          <w:rFonts w:ascii="Arial" w:eastAsia="SimSun" w:hAnsi="Arial" w:cs="Arial"/>
          <w:kern w:val="1"/>
          <w:sz w:val="24"/>
          <w:szCs w:val="24"/>
          <w:lang w:eastAsia="hi-IN" w:bidi="hi-IN"/>
        </w:rPr>
        <w:t xml:space="preserve"> z zachowaniem warunków gwarancji.</w:t>
      </w:r>
    </w:p>
    <w:p w14:paraId="61E9CFF5" w14:textId="490C70CC" w:rsidR="000146C9" w:rsidRDefault="000146C9" w:rsidP="0072580B">
      <w:pPr>
        <w:pStyle w:val="Akapitzlist"/>
        <w:numPr>
          <w:ilvl w:val="0"/>
          <w:numId w:val="21"/>
        </w:numPr>
        <w:suppressAutoHyphens/>
        <w:spacing w:line="288" w:lineRule="auto"/>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 xml:space="preserve">Zgodnie z art. 431 ustawy PZP Zamawiający i </w:t>
      </w:r>
      <w:r w:rsidR="000503A5">
        <w:rPr>
          <w:rFonts w:ascii="Arial" w:eastAsia="SimSun" w:hAnsi="Arial" w:cs="Arial"/>
          <w:kern w:val="1"/>
          <w:sz w:val="24"/>
          <w:szCs w:val="24"/>
          <w:lang w:eastAsia="hi-IN" w:bidi="hi-IN"/>
        </w:rPr>
        <w:t>W</w:t>
      </w:r>
      <w:r>
        <w:rPr>
          <w:rFonts w:ascii="Arial" w:eastAsia="SimSun" w:hAnsi="Arial" w:cs="Arial"/>
          <w:kern w:val="1"/>
          <w:sz w:val="24"/>
          <w:szCs w:val="24"/>
          <w:lang w:eastAsia="hi-IN" w:bidi="hi-IN"/>
        </w:rPr>
        <w:t>ykonawca wybrany w postępowaniu o udzielenie zamówienia obowiązani są współdziałać przy wykonywaniu umowy w sprawie zamówienia publicznego, zwanej dalej umową, w celu należytej realizacji zamówienia.</w:t>
      </w:r>
    </w:p>
    <w:p w14:paraId="61DBDE11" w14:textId="77777777" w:rsidR="00F16CC8" w:rsidRPr="006D793D" w:rsidRDefault="00F16CC8" w:rsidP="0072580B">
      <w:pPr>
        <w:pStyle w:val="Akapitzlist"/>
        <w:numPr>
          <w:ilvl w:val="0"/>
          <w:numId w:val="21"/>
        </w:numPr>
        <w:suppressAutoHyphens/>
        <w:spacing w:line="288" w:lineRule="auto"/>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 xml:space="preserve">Wykonawca zobowiązany jest do realizacji zamówienia za pomocą sprawnego, dopuszczonego do użytkowania sprzętu. </w:t>
      </w:r>
      <w:r w:rsidR="0015106F">
        <w:rPr>
          <w:rFonts w:ascii="Arial" w:eastAsia="SimSun" w:hAnsi="Arial" w:cs="Arial"/>
          <w:kern w:val="1"/>
          <w:sz w:val="24"/>
          <w:szCs w:val="24"/>
          <w:lang w:eastAsia="hi-IN" w:bidi="hi-IN"/>
        </w:rPr>
        <w:t xml:space="preserve">Wykonawca zobowiązany jest do przedstawienia na każde żądanie Zamawiającego dokumentów potwierdzających dopuszczenie do pracy / ruchu danego sprzętu. </w:t>
      </w:r>
    </w:p>
    <w:p w14:paraId="4AE319E0" w14:textId="77777777" w:rsidR="00C52DF3" w:rsidRPr="000146C9" w:rsidRDefault="00C52DF3" w:rsidP="007766AC">
      <w:pPr>
        <w:suppressAutoHyphens/>
        <w:spacing w:line="288" w:lineRule="auto"/>
        <w:ind w:left="426"/>
        <w:rPr>
          <w:rFonts w:ascii="Arial" w:eastAsia="SimSun" w:hAnsi="Arial" w:cs="Arial"/>
          <w:kern w:val="1"/>
          <w:lang w:eastAsia="hi-IN" w:bidi="hi-IN"/>
        </w:rPr>
      </w:pPr>
    </w:p>
    <w:p w14:paraId="05648F34" w14:textId="77777777" w:rsidR="007766AC" w:rsidRPr="000146C9" w:rsidRDefault="007766AC" w:rsidP="007766AC">
      <w:pPr>
        <w:suppressAutoHyphens/>
        <w:spacing w:line="288" w:lineRule="auto"/>
        <w:ind w:left="426"/>
        <w:jc w:val="center"/>
        <w:rPr>
          <w:rFonts w:ascii="Arial" w:eastAsia="SimSun" w:hAnsi="Arial" w:cs="Arial"/>
          <w:b/>
          <w:bCs/>
          <w:kern w:val="1"/>
          <w:lang w:eastAsia="hi-IN" w:bidi="hi-IN"/>
        </w:rPr>
      </w:pPr>
      <w:r w:rsidRPr="000146C9">
        <w:rPr>
          <w:rFonts w:ascii="Arial" w:eastAsia="SimSun" w:hAnsi="Arial" w:cs="Arial"/>
          <w:b/>
          <w:bCs/>
          <w:kern w:val="1"/>
          <w:lang w:eastAsia="hi-IN" w:bidi="hi-IN"/>
        </w:rPr>
        <w:t>§ 5</w:t>
      </w:r>
    </w:p>
    <w:p w14:paraId="7DD675C9" w14:textId="77777777" w:rsidR="007766AC" w:rsidRPr="000146C9"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0146C9">
        <w:rPr>
          <w:rFonts w:ascii="Arial" w:eastAsia="SimSun" w:hAnsi="Arial" w:cs="Arial"/>
          <w:b/>
          <w:bCs/>
          <w:kern w:val="1"/>
          <w:lang w:eastAsia="hi-IN" w:bidi="hi-IN"/>
        </w:rPr>
        <w:t xml:space="preserve">Wynagrodzenie Wykonawcy </w:t>
      </w:r>
    </w:p>
    <w:p w14:paraId="27718D31" w14:textId="77777777" w:rsidR="007766AC" w:rsidRDefault="007766AC" w:rsidP="007766AC">
      <w:pPr>
        <w:widowControl w:val="0"/>
        <w:numPr>
          <w:ilvl w:val="0"/>
          <w:numId w:val="16"/>
        </w:numPr>
        <w:tabs>
          <w:tab w:val="left" w:pos="0"/>
          <w:tab w:val="left" w:pos="284"/>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 xml:space="preserve">Strony ustalają wynagrodzenie Wykonawcy za wykonanie przedmiotu Umowy, zgodnie z Ofertą Wykonawcy, na kwotę w wysokości netto …………………..… zł (słownie: ……………………………………………….………… złotych) plus podatek  </w:t>
      </w:r>
      <w:r w:rsidR="0072580B">
        <w:rPr>
          <w:rFonts w:ascii="Arial" w:hAnsi="Arial" w:cs="Arial"/>
          <w:kern w:val="1"/>
          <w:lang w:eastAsia="hi-IN" w:bidi="hi-IN"/>
        </w:rPr>
        <w:t>…….</w:t>
      </w:r>
      <w:r w:rsidRPr="00F46012">
        <w:rPr>
          <w:rFonts w:ascii="Arial" w:hAnsi="Arial" w:cs="Arial"/>
          <w:kern w:val="1"/>
          <w:lang w:eastAsia="hi-IN" w:bidi="hi-IN"/>
        </w:rPr>
        <w:t xml:space="preserve"> % VAT w wysokości …………………… zł (słownie: …………………………………………………………………………..……….. złotych co daje wartość brutto……………… (słownie: ……………………………………………………………………………………………..złotych.)</w:t>
      </w:r>
    </w:p>
    <w:p w14:paraId="4A425D4D" w14:textId="77777777" w:rsidR="00AA6913" w:rsidRDefault="00AA6913" w:rsidP="00AA6913">
      <w:pPr>
        <w:widowControl w:val="0"/>
        <w:tabs>
          <w:tab w:val="left" w:pos="0"/>
          <w:tab w:val="left" w:pos="284"/>
        </w:tabs>
        <w:suppressAutoHyphens/>
        <w:spacing w:line="288" w:lineRule="auto"/>
        <w:ind w:left="644" w:right="51"/>
        <w:jc w:val="both"/>
        <w:rPr>
          <w:rFonts w:ascii="Arial" w:hAnsi="Arial" w:cs="Arial"/>
          <w:kern w:val="1"/>
          <w:lang w:eastAsia="hi-IN" w:bidi="hi-IN"/>
        </w:rPr>
      </w:pPr>
      <w:r>
        <w:rPr>
          <w:rFonts w:ascii="Arial" w:hAnsi="Arial" w:cs="Arial"/>
          <w:kern w:val="1"/>
          <w:lang w:eastAsia="hi-IN" w:bidi="hi-IN"/>
        </w:rPr>
        <w:t>Strony ustalają wynagrodzenie jednostkowe Wykonawcy za poszczególne technologie wykonywania prac:</w:t>
      </w:r>
    </w:p>
    <w:tbl>
      <w:tblPr>
        <w:tblStyle w:val="Tabela-Siatka"/>
        <w:tblW w:w="0" w:type="auto"/>
        <w:tblInd w:w="644" w:type="dxa"/>
        <w:tblLook w:val="04A0" w:firstRow="1" w:lastRow="0" w:firstColumn="1" w:lastColumn="0" w:noHBand="0" w:noVBand="1"/>
      </w:tblPr>
      <w:tblGrid>
        <w:gridCol w:w="724"/>
        <w:gridCol w:w="3774"/>
        <w:gridCol w:w="1992"/>
        <w:gridCol w:w="2097"/>
      </w:tblGrid>
      <w:tr w:rsidR="00AA6913" w14:paraId="19CD0388" w14:textId="77777777" w:rsidTr="00646D0D">
        <w:trPr>
          <w:trHeight w:val="336"/>
        </w:trPr>
        <w:tc>
          <w:tcPr>
            <w:tcW w:w="729" w:type="dxa"/>
          </w:tcPr>
          <w:p w14:paraId="6F023E44"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b/>
                <w:kern w:val="1"/>
                <w:sz w:val="16"/>
                <w:szCs w:val="16"/>
                <w:lang w:eastAsia="hi-IN" w:bidi="hi-IN"/>
              </w:rPr>
            </w:pPr>
            <w:r w:rsidRPr="004B2BCB">
              <w:rPr>
                <w:rFonts w:ascii="Arial" w:hAnsi="Arial" w:cs="Arial"/>
                <w:b/>
                <w:kern w:val="1"/>
                <w:sz w:val="16"/>
                <w:szCs w:val="16"/>
                <w:lang w:eastAsia="hi-IN" w:bidi="hi-IN"/>
              </w:rPr>
              <w:t>Lp.</w:t>
            </w:r>
          </w:p>
        </w:tc>
        <w:tc>
          <w:tcPr>
            <w:tcW w:w="3838" w:type="dxa"/>
          </w:tcPr>
          <w:p w14:paraId="441BBB1A"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b/>
                <w:kern w:val="1"/>
                <w:sz w:val="16"/>
                <w:szCs w:val="16"/>
                <w:lang w:eastAsia="hi-IN" w:bidi="hi-IN"/>
              </w:rPr>
            </w:pPr>
            <w:r w:rsidRPr="004B2BCB">
              <w:rPr>
                <w:rFonts w:ascii="Arial" w:hAnsi="Arial" w:cs="Arial"/>
                <w:b/>
                <w:kern w:val="1"/>
                <w:sz w:val="16"/>
                <w:szCs w:val="16"/>
                <w:lang w:eastAsia="hi-IN" w:bidi="hi-IN"/>
              </w:rPr>
              <w:t>Nazwa technologii</w:t>
            </w:r>
          </w:p>
        </w:tc>
        <w:tc>
          <w:tcPr>
            <w:tcW w:w="2010" w:type="dxa"/>
          </w:tcPr>
          <w:p w14:paraId="76E5ACC8"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b/>
                <w:kern w:val="1"/>
                <w:sz w:val="16"/>
                <w:szCs w:val="16"/>
                <w:lang w:eastAsia="hi-IN" w:bidi="hi-IN"/>
              </w:rPr>
            </w:pPr>
            <w:r w:rsidRPr="004B2BCB">
              <w:rPr>
                <w:rFonts w:ascii="Arial" w:hAnsi="Arial" w:cs="Arial"/>
                <w:b/>
                <w:kern w:val="1"/>
                <w:sz w:val="16"/>
                <w:szCs w:val="16"/>
                <w:lang w:eastAsia="hi-IN" w:bidi="hi-IN"/>
              </w:rPr>
              <w:t>Jednostka rozliczeniowa</w:t>
            </w:r>
          </w:p>
        </w:tc>
        <w:tc>
          <w:tcPr>
            <w:tcW w:w="2120" w:type="dxa"/>
          </w:tcPr>
          <w:p w14:paraId="64227AC7" w14:textId="77777777" w:rsidR="00AA6913" w:rsidRPr="004B2BCB" w:rsidRDefault="00AA6913" w:rsidP="004B2BCB">
            <w:pPr>
              <w:widowControl w:val="0"/>
              <w:tabs>
                <w:tab w:val="left" w:pos="0"/>
                <w:tab w:val="left" w:pos="284"/>
              </w:tabs>
              <w:suppressAutoHyphens/>
              <w:spacing w:line="288" w:lineRule="auto"/>
              <w:ind w:right="51"/>
              <w:jc w:val="both"/>
              <w:rPr>
                <w:rFonts w:ascii="Arial" w:hAnsi="Arial" w:cs="Arial"/>
                <w:b/>
                <w:kern w:val="1"/>
                <w:sz w:val="16"/>
                <w:szCs w:val="16"/>
                <w:lang w:eastAsia="hi-IN" w:bidi="hi-IN"/>
              </w:rPr>
            </w:pPr>
            <w:r w:rsidRPr="004B2BCB">
              <w:rPr>
                <w:rFonts w:ascii="Arial" w:hAnsi="Arial" w:cs="Arial"/>
                <w:b/>
                <w:kern w:val="1"/>
                <w:sz w:val="16"/>
                <w:szCs w:val="16"/>
                <w:lang w:eastAsia="hi-IN" w:bidi="hi-IN"/>
              </w:rPr>
              <w:t>Cena jednostkowa</w:t>
            </w:r>
            <w:r w:rsidR="004B2BCB">
              <w:rPr>
                <w:rFonts w:ascii="Arial" w:hAnsi="Arial" w:cs="Arial"/>
                <w:b/>
                <w:kern w:val="1"/>
                <w:sz w:val="16"/>
                <w:szCs w:val="16"/>
                <w:lang w:eastAsia="hi-IN" w:bidi="hi-IN"/>
              </w:rPr>
              <w:t xml:space="preserve"> netto [zł]</w:t>
            </w:r>
          </w:p>
        </w:tc>
      </w:tr>
      <w:tr w:rsidR="00AA6913" w14:paraId="04A303D3" w14:textId="77777777" w:rsidTr="00646D0D">
        <w:trPr>
          <w:trHeight w:val="352"/>
        </w:trPr>
        <w:tc>
          <w:tcPr>
            <w:tcW w:w="729" w:type="dxa"/>
          </w:tcPr>
          <w:p w14:paraId="690D26B6"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1</w:t>
            </w:r>
          </w:p>
        </w:tc>
        <w:tc>
          <w:tcPr>
            <w:tcW w:w="3838" w:type="dxa"/>
          </w:tcPr>
          <w:p w14:paraId="3892F7B3" w14:textId="77777777" w:rsidR="00AA6913" w:rsidRPr="004B2BCB" w:rsidRDefault="004B2BCB" w:rsidP="004B2BCB">
            <w:pPr>
              <w:widowControl w:val="0"/>
              <w:tabs>
                <w:tab w:val="left" w:pos="0"/>
                <w:tab w:val="left" w:pos="284"/>
              </w:tabs>
              <w:suppressAutoHyphens/>
              <w:spacing w:line="288" w:lineRule="auto"/>
              <w:ind w:left="45"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Równanie, profilowanie, wałowanie wraz ze ścięciem poboczy dróg leśnych.</w:t>
            </w:r>
          </w:p>
        </w:tc>
        <w:tc>
          <w:tcPr>
            <w:tcW w:w="2010" w:type="dxa"/>
          </w:tcPr>
          <w:p w14:paraId="793550DC"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 xml:space="preserve">100 </w:t>
            </w:r>
            <w:proofErr w:type="spellStart"/>
            <w:r>
              <w:rPr>
                <w:rFonts w:ascii="Arial" w:hAnsi="Arial" w:cs="Arial"/>
                <w:kern w:val="1"/>
                <w:sz w:val="16"/>
                <w:szCs w:val="16"/>
                <w:lang w:eastAsia="hi-IN" w:bidi="hi-IN"/>
              </w:rPr>
              <w:t>mb</w:t>
            </w:r>
            <w:proofErr w:type="spellEnd"/>
          </w:p>
        </w:tc>
        <w:tc>
          <w:tcPr>
            <w:tcW w:w="2120" w:type="dxa"/>
          </w:tcPr>
          <w:p w14:paraId="0D6C0907"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r w:rsidR="00AA6913" w14:paraId="763F8205" w14:textId="77777777" w:rsidTr="00646D0D">
        <w:trPr>
          <w:trHeight w:val="338"/>
        </w:trPr>
        <w:tc>
          <w:tcPr>
            <w:tcW w:w="729" w:type="dxa"/>
          </w:tcPr>
          <w:p w14:paraId="7CD6648E"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2</w:t>
            </w:r>
          </w:p>
        </w:tc>
        <w:tc>
          <w:tcPr>
            <w:tcW w:w="3838" w:type="dxa"/>
          </w:tcPr>
          <w:p w14:paraId="47DC908D"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Uzupełnienie ubytków w nawierzchni dróg leśnych ( likwidacja wyrw, zaniżeń,  kolein) lekkim kruszywem budowlanym  (np. EPO lub równoważny</w:t>
            </w:r>
          </w:p>
        </w:tc>
        <w:tc>
          <w:tcPr>
            <w:tcW w:w="2010" w:type="dxa"/>
          </w:tcPr>
          <w:p w14:paraId="73A23987"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tona</w:t>
            </w:r>
          </w:p>
        </w:tc>
        <w:tc>
          <w:tcPr>
            <w:tcW w:w="2120" w:type="dxa"/>
          </w:tcPr>
          <w:p w14:paraId="3185D4BF"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r w:rsidR="00AA6913" w14:paraId="5BF54002" w14:textId="77777777" w:rsidTr="00646D0D">
        <w:trPr>
          <w:trHeight w:val="352"/>
        </w:trPr>
        <w:tc>
          <w:tcPr>
            <w:tcW w:w="729" w:type="dxa"/>
          </w:tcPr>
          <w:p w14:paraId="7D6BE376"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3</w:t>
            </w:r>
          </w:p>
        </w:tc>
        <w:tc>
          <w:tcPr>
            <w:tcW w:w="3838" w:type="dxa"/>
          </w:tcPr>
          <w:p w14:paraId="2F022A91"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Uzupełnienie ubytków w nawierzchni dróg leśnych ( likwidacja wyrw, zaniżeń, kolein) kruszywem bazaltowym niesortowanym  fr. 0-31,5mm.</w:t>
            </w:r>
          </w:p>
        </w:tc>
        <w:tc>
          <w:tcPr>
            <w:tcW w:w="2010" w:type="dxa"/>
          </w:tcPr>
          <w:p w14:paraId="0127CA88"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tona</w:t>
            </w:r>
          </w:p>
        </w:tc>
        <w:tc>
          <w:tcPr>
            <w:tcW w:w="2120" w:type="dxa"/>
          </w:tcPr>
          <w:p w14:paraId="6E916C51"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r w:rsidR="00AA6913" w14:paraId="3CFDD4BB" w14:textId="77777777" w:rsidTr="00646D0D">
        <w:trPr>
          <w:trHeight w:val="338"/>
        </w:trPr>
        <w:tc>
          <w:tcPr>
            <w:tcW w:w="729" w:type="dxa"/>
          </w:tcPr>
          <w:p w14:paraId="6AA57759"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4</w:t>
            </w:r>
          </w:p>
        </w:tc>
        <w:tc>
          <w:tcPr>
            <w:tcW w:w="3838" w:type="dxa"/>
          </w:tcPr>
          <w:p w14:paraId="68E07D60"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Uzupełnienie ubytków w nawierzchni dróg leśnych ( likwidacja wyrw, zaniżeń, kolein)</w:t>
            </w:r>
            <w:r w:rsidRPr="00AA6913">
              <w:rPr>
                <w:rFonts w:ascii="Arial" w:hAnsi="Arial" w:cs="Arial"/>
                <w:kern w:val="1"/>
                <w:lang w:eastAsia="hi-IN" w:bidi="hi-IN"/>
              </w:rPr>
              <w:t xml:space="preserve"> </w:t>
            </w:r>
            <w:r w:rsidRPr="004B2BCB">
              <w:rPr>
                <w:rFonts w:ascii="Arial" w:hAnsi="Arial" w:cs="Arial"/>
                <w:kern w:val="1"/>
                <w:sz w:val="16"/>
                <w:szCs w:val="16"/>
                <w:lang w:eastAsia="hi-IN" w:bidi="hi-IN"/>
              </w:rPr>
              <w:t>kruszywem bazaltowym niesortowanym  fr. 0-63mm.</w:t>
            </w:r>
          </w:p>
        </w:tc>
        <w:tc>
          <w:tcPr>
            <w:tcW w:w="2010" w:type="dxa"/>
          </w:tcPr>
          <w:p w14:paraId="0736C93C"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tona</w:t>
            </w:r>
          </w:p>
        </w:tc>
        <w:tc>
          <w:tcPr>
            <w:tcW w:w="2120" w:type="dxa"/>
          </w:tcPr>
          <w:p w14:paraId="5BD2B1DA"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r w:rsidR="00AA6913" w14:paraId="625BE152" w14:textId="77777777" w:rsidTr="00646D0D">
        <w:trPr>
          <w:trHeight w:val="366"/>
        </w:trPr>
        <w:tc>
          <w:tcPr>
            <w:tcW w:w="729" w:type="dxa"/>
          </w:tcPr>
          <w:p w14:paraId="70D6F048"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5</w:t>
            </w:r>
          </w:p>
        </w:tc>
        <w:tc>
          <w:tcPr>
            <w:tcW w:w="3838" w:type="dxa"/>
          </w:tcPr>
          <w:p w14:paraId="00CCFF02"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Uzupełnienie ubytków w nawierzchni dróg leśnych ( likwidacja wyrw, zaniżeń, kolein) kruszywem bazaltowym sortowanym  fr. 31,5-63mm.</w:t>
            </w:r>
          </w:p>
        </w:tc>
        <w:tc>
          <w:tcPr>
            <w:tcW w:w="2010" w:type="dxa"/>
          </w:tcPr>
          <w:p w14:paraId="535FA526"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tona</w:t>
            </w:r>
          </w:p>
        </w:tc>
        <w:tc>
          <w:tcPr>
            <w:tcW w:w="2120" w:type="dxa"/>
          </w:tcPr>
          <w:p w14:paraId="174F9034"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r w:rsidR="00F10D8F" w14:paraId="7678FF38" w14:textId="77777777" w:rsidTr="00646D0D">
        <w:trPr>
          <w:trHeight w:val="366"/>
        </w:trPr>
        <w:tc>
          <w:tcPr>
            <w:tcW w:w="729" w:type="dxa"/>
          </w:tcPr>
          <w:p w14:paraId="6329646E" w14:textId="579A3980" w:rsidR="00F10D8F" w:rsidRPr="004B2BCB" w:rsidRDefault="00CB214C"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lastRenderedPageBreak/>
              <w:t>6</w:t>
            </w:r>
          </w:p>
        </w:tc>
        <w:tc>
          <w:tcPr>
            <w:tcW w:w="3838" w:type="dxa"/>
          </w:tcPr>
          <w:p w14:paraId="45FEC560" w14:textId="224BF8F3" w:rsidR="00F10D8F" w:rsidRPr="004B2BCB" w:rsidRDefault="00CB214C"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CB214C">
              <w:rPr>
                <w:rFonts w:ascii="Arial" w:hAnsi="Arial" w:cs="Arial"/>
                <w:kern w:val="1"/>
                <w:sz w:val="16"/>
                <w:szCs w:val="16"/>
                <w:lang w:eastAsia="hi-IN" w:bidi="hi-IN"/>
              </w:rPr>
              <w:t>Wymiana przepustu średnicy 400mm obejmująca wykop, rurę dwuścienną karbowaną o wytrzymałości SN8, obsypanie kruszywem i zagęszczenie</w:t>
            </w:r>
          </w:p>
        </w:tc>
        <w:tc>
          <w:tcPr>
            <w:tcW w:w="2010" w:type="dxa"/>
          </w:tcPr>
          <w:p w14:paraId="59E6BF8D" w14:textId="7DA9EF74" w:rsidR="00F10D8F" w:rsidRDefault="005C1621"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m</w:t>
            </w:r>
          </w:p>
        </w:tc>
        <w:tc>
          <w:tcPr>
            <w:tcW w:w="2120" w:type="dxa"/>
          </w:tcPr>
          <w:p w14:paraId="044F6F99" w14:textId="77777777" w:rsidR="00F10D8F" w:rsidRPr="004B2BCB" w:rsidRDefault="00F10D8F"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r w:rsidR="00F10D8F" w14:paraId="77D729FB" w14:textId="77777777" w:rsidTr="00646D0D">
        <w:trPr>
          <w:trHeight w:val="366"/>
        </w:trPr>
        <w:tc>
          <w:tcPr>
            <w:tcW w:w="729" w:type="dxa"/>
          </w:tcPr>
          <w:p w14:paraId="76A730AE" w14:textId="2DEC58FD" w:rsidR="00F10D8F" w:rsidRPr="004B2BCB" w:rsidRDefault="005C1621"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7</w:t>
            </w:r>
          </w:p>
        </w:tc>
        <w:tc>
          <w:tcPr>
            <w:tcW w:w="3838" w:type="dxa"/>
          </w:tcPr>
          <w:p w14:paraId="070386F0" w14:textId="65DD80FA" w:rsidR="00F10D8F" w:rsidRPr="004B2BCB" w:rsidRDefault="005C1621"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5C1621">
              <w:rPr>
                <w:rFonts w:ascii="Arial" w:hAnsi="Arial" w:cs="Arial"/>
                <w:kern w:val="1"/>
                <w:sz w:val="16"/>
                <w:szCs w:val="16"/>
                <w:lang w:eastAsia="hi-IN" w:bidi="hi-IN"/>
              </w:rPr>
              <w:t xml:space="preserve">Wymiana przepustu średnicy </w:t>
            </w:r>
            <w:r>
              <w:rPr>
                <w:rFonts w:ascii="Arial" w:hAnsi="Arial" w:cs="Arial"/>
                <w:kern w:val="1"/>
                <w:sz w:val="16"/>
                <w:szCs w:val="16"/>
                <w:lang w:eastAsia="hi-IN" w:bidi="hi-IN"/>
              </w:rPr>
              <w:t>6</w:t>
            </w:r>
            <w:r w:rsidRPr="005C1621">
              <w:rPr>
                <w:rFonts w:ascii="Arial" w:hAnsi="Arial" w:cs="Arial"/>
                <w:kern w:val="1"/>
                <w:sz w:val="16"/>
                <w:szCs w:val="16"/>
                <w:lang w:eastAsia="hi-IN" w:bidi="hi-IN"/>
              </w:rPr>
              <w:t>00mm obejmująca wykop, rurę dwuścienną karbowaną o wytrzymałości SN8, obsypanie kruszywem i zagęszczenie</w:t>
            </w:r>
          </w:p>
        </w:tc>
        <w:tc>
          <w:tcPr>
            <w:tcW w:w="2010" w:type="dxa"/>
          </w:tcPr>
          <w:p w14:paraId="2D5C6541" w14:textId="7B541FE9" w:rsidR="00F10D8F" w:rsidRDefault="005C1621"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m</w:t>
            </w:r>
          </w:p>
        </w:tc>
        <w:tc>
          <w:tcPr>
            <w:tcW w:w="2120" w:type="dxa"/>
          </w:tcPr>
          <w:p w14:paraId="4CA52DB4" w14:textId="77777777" w:rsidR="00F10D8F" w:rsidRPr="004B2BCB" w:rsidRDefault="00F10D8F"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bl>
    <w:p w14:paraId="79DFFD19" w14:textId="77777777" w:rsidR="00AA6913" w:rsidRDefault="00AA6913" w:rsidP="00AA6913">
      <w:pPr>
        <w:widowControl w:val="0"/>
        <w:tabs>
          <w:tab w:val="left" w:pos="0"/>
          <w:tab w:val="left" w:pos="284"/>
        </w:tabs>
        <w:suppressAutoHyphens/>
        <w:spacing w:line="288" w:lineRule="auto"/>
        <w:ind w:right="51"/>
        <w:jc w:val="both"/>
        <w:rPr>
          <w:rFonts w:ascii="Arial" w:hAnsi="Arial" w:cs="Arial"/>
          <w:kern w:val="1"/>
          <w:lang w:eastAsia="hi-IN" w:bidi="hi-IN"/>
        </w:rPr>
      </w:pPr>
    </w:p>
    <w:p w14:paraId="20FDA105" w14:textId="77777777" w:rsidR="00AA6913" w:rsidRPr="00F46012" w:rsidRDefault="00AA6913" w:rsidP="00AA6913">
      <w:pPr>
        <w:widowControl w:val="0"/>
        <w:tabs>
          <w:tab w:val="left" w:pos="0"/>
          <w:tab w:val="left" w:pos="284"/>
        </w:tabs>
        <w:suppressAutoHyphens/>
        <w:spacing w:line="288" w:lineRule="auto"/>
        <w:ind w:right="51"/>
        <w:jc w:val="both"/>
        <w:rPr>
          <w:rFonts w:ascii="Arial" w:hAnsi="Arial" w:cs="Arial"/>
          <w:kern w:val="1"/>
          <w:lang w:eastAsia="hi-IN" w:bidi="hi-IN"/>
        </w:rPr>
      </w:pPr>
    </w:p>
    <w:p w14:paraId="3D16F6E3" w14:textId="77777777"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 xml:space="preserve">Wynagrodzenie należne Wykonawcy zostanie ustalone z zastosowaniem stawki VAT obowiązującej w chwili powstania obowiązku podatkowego. Zmiana wynagrodzenia Wykonawcy w tym zakresie nie stanowi zmiany Umowy. </w:t>
      </w:r>
    </w:p>
    <w:p w14:paraId="350A338A" w14:textId="7D502C6E" w:rsidR="007766AC" w:rsidRPr="00F46012" w:rsidRDefault="007766AC" w:rsidP="007766AC">
      <w:pPr>
        <w:numPr>
          <w:ilvl w:val="0"/>
          <w:numId w:val="16"/>
        </w:numPr>
        <w:suppressAutoHyphens/>
        <w:spacing w:line="288" w:lineRule="auto"/>
        <w:jc w:val="both"/>
        <w:rPr>
          <w:rFonts w:ascii="Arial" w:hAnsi="Arial" w:cs="Arial"/>
          <w:color w:val="FF0000"/>
          <w:kern w:val="1"/>
          <w:lang w:eastAsia="hi-IN" w:bidi="hi-IN"/>
        </w:rPr>
      </w:pPr>
      <w:r w:rsidRPr="00F46012">
        <w:rPr>
          <w:rFonts w:ascii="Arial" w:hAnsi="Arial" w:cs="Arial"/>
          <w:kern w:val="1"/>
          <w:lang w:eastAsia="hi-IN" w:bidi="hi-IN"/>
        </w:rPr>
        <w:t>Wykonawca upoważnia Zamawiającego do potrącenia z wynagrodzenia wszelkich należności przysługujących Zamawiającemu</w:t>
      </w:r>
      <w:r w:rsidR="00DC09AC">
        <w:rPr>
          <w:rFonts w:ascii="Arial" w:hAnsi="Arial" w:cs="Arial"/>
          <w:kern w:val="1"/>
          <w:lang w:eastAsia="hi-IN" w:bidi="hi-IN"/>
        </w:rPr>
        <w:t xml:space="preserve"> (w tym kar umownych)</w:t>
      </w:r>
      <w:r w:rsidRPr="00F46012">
        <w:rPr>
          <w:rFonts w:ascii="Arial" w:hAnsi="Arial" w:cs="Arial"/>
          <w:kern w:val="1"/>
          <w:lang w:eastAsia="hi-IN" w:bidi="hi-IN"/>
        </w:rPr>
        <w:t xml:space="preserve"> od Wykonawcy na podstawie niniejszej Umowy</w:t>
      </w:r>
      <w:r w:rsidRPr="00F46012">
        <w:rPr>
          <w:rFonts w:ascii="Arial" w:hAnsi="Arial" w:cs="Arial"/>
          <w:color w:val="FF0000"/>
          <w:kern w:val="1"/>
          <w:lang w:eastAsia="hi-IN" w:bidi="hi-IN"/>
        </w:rPr>
        <w:t>.</w:t>
      </w:r>
    </w:p>
    <w:p w14:paraId="6367FD23" w14:textId="77777777"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Podstawą do wystawienia faktury</w:t>
      </w:r>
      <w:r w:rsidR="006D2950">
        <w:rPr>
          <w:rFonts w:ascii="Arial" w:hAnsi="Arial" w:cs="Arial"/>
          <w:kern w:val="1"/>
          <w:lang w:eastAsia="hi-IN" w:bidi="hi-IN"/>
        </w:rPr>
        <w:t xml:space="preserve"> częściowej lub</w:t>
      </w:r>
      <w:r w:rsidRPr="00F46012">
        <w:rPr>
          <w:rFonts w:ascii="Arial" w:hAnsi="Arial" w:cs="Arial"/>
          <w:kern w:val="1"/>
          <w:lang w:eastAsia="hi-IN" w:bidi="hi-IN"/>
        </w:rPr>
        <w:t xml:space="preserve"> końcowej będzie</w:t>
      </w:r>
      <w:r w:rsidR="00F42F6B">
        <w:rPr>
          <w:rFonts w:ascii="Arial" w:hAnsi="Arial" w:cs="Arial"/>
          <w:kern w:val="1"/>
          <w:lang w:eastAsia="hi-IN" w:bidi="hi-IN"/>
        </w:rPr>
        <w:t xml:space="preserve"> bezusterkowy</w:t>
      </w:r>
      <w:r w:rsidR="006D2950">
        <w:rPr>
          <w:rFonts w:ascii="Arial" w:hAnsi="Arial" w:cs="Arial"/>
          <w:kern w:val="1"/>
          <w:lang w:eastAsia="hi-IN" w:bidi="hi-IN"/>
        </w:rPr>
        <w:t xml:space="preserve"> protokół odbioru częściowego lub</w:t>
      </w:r>
      <w:r w:rsidRPr="00F46012">
        <w:rPr>
          <w:rFonts w:ascii="Arial" w:hAnsi="Arial" w:cs="Arial"/>
          <w:kern w:val="1"/>
          <w:lang w:eastAsia="hi-IN" w:bidi="hi-IN"/>
        </w:rPr>
        <w:t xml:space="preserve"> bezusterkowy protokół odbioru końcowego.</w:t>
      </w:r>
    </w:p>
    <w:p w14:paraId="276716E9" w14:textId="3C2CE5C3" w:rsidR="007766AC" w:rsidRPr="00F46012" w:rsidRDefault="007766AC" w:rsidP="007766AC">
      <w:pPr>
        <w:numPr>
          <w:ilvl w:val="0"/>
          <w:numId w:val="16"/>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Zapłata za fakturę uważaną przez Zamawiającego za kompletną</w:t>
      </w:r>
      <w:r w:rsidR="00CB1E4F">
        <w:rPr>
          <w:rFonts w:ascii="Arial" w:eastAsia="SimSun" w:hAnsi="Arial" w:cs="Arial"/>
          <w:kern w:val="1"/>
          <w:lang w:eastAsia="hi-IN" w:bidi="hi-IN"/>
        </w:rPr>
        <w:t xml:space="preserve"> z zastosowaniem zapisó</w:t>
      </w:r>
      <w:r w:rsidR="00DD6800">
        <w:rPr>
          <w:rFonts w:ascii="Arial" w:eastAsia="SimSun" w:hAnsi="Arial" w:cs="Arial"/>
          <w:kern w:val="1"/>
          <w:lang w:eastAsia="hi-IN" w:bidi="hi-IN"/>
        </w:rPr>
        <w:t>w ust. 6-8</w:t>
      </w:r>
      <w:r w:rsidRPr="00F46012">
        <w:rPr>
          <w:rFonts w:ascii="Arial" w:eastAsia="SimSun" w:hAnsi="Arial" w:cs="Arial"/>
          <w:kern w:val="1"/>
          <w:lang w:eastAsia="hi-IN" w:bidi="hi-IN"/>
        </w:rPr>
        <w:t>, nastąpi w terminie</w:t>
      </w:r>
      <w:r w:rsidR="00AD3115">
        <w:rPr>
          <w:rFonts w:ascii="Arial" w:eastAsia="SimSun" w:hAnsi="Arial" w:cs="Arial"/>
          <w:kern w:val="1"/>
          <w:lang w:eastAsia="hi-IN" w:bidi="hi-IN"/>
        </w:rPr>
        <w:t xml:space="preserve"> do</w:t>
      </w:r>
      <w:r w:rsidRPr="00F46012">
        <w:rPr>
          <w:rFonts w:ascii="Arial" w:eastAsia="SimSun" w:hAnsi="Arial" w:cs="Arial"/>
          <w:kern w:val="1"/>
          <w:lang w:eastAsia="hi-IN" w:bidi="hi-IN"/>
        </w:rPr>
        <w:t xml:space="preserve"> </w:t>
      </w:r>
      <w:r w:rsidR="00DC09AC">
        <w:rPr>
          <w:rFonts w:ascii="Arial" w:eastAsia="SimSun" w:hAnsi="Arial" w:cs="Arial"/>
          <w:b/>
          <w:kern w:val="1"/>
          <w:lang w:eastAsia="hi-IN" w:bidi="hi-IN"/>
        </w:rPr>
        <w:t>14</w:t>
      </w:r>
      <w:r w:rsidRPr="00F46012">
        <w:rPr>
          <w:rFonts w:ascii="Arial" w:eastAsia="SimSun" w:hAnsi="Arial" w:cs="Arial"/>
          <w:b/>
          <w:kern w:val="1"/>
          <w:lang w:eastAsia="hi-IN" w:bidi="hi-IN"/>
        </w:rPr>
        <w:t xml:space="preserve"> dni</w:t>
      </w:r>
      <w:r w:rsidRPr="00F46012">
        <w:rPr>
          <w:rFonts w:ascii="Arial" w:eastAsia="SimSun" w:hAnsi="Arial" w:cs="Arial"/>
          <w:kern w:val="1"/>
          <w:lang w:eastAsia="hi-IN" w:bidi="hi-IN"/>
        </w:rPr>
        <w:t xml:space="preserve"> od dnia jej otrzymania przez Zamawiającego, w formie przelewu. Za datę zapłaty uważać się będzie datę polecenia przelewu na rachunek Wykonawcy</w:t>
      </w:r>
      <w:r w:rsidR="00FB12B5">
        <w:rPr>
          <w:rFonts w:ascii="Arial" w:eastAsia="SimSun" w:hAnsi="Arial" w:cs="Arial"/>
          <w:kern w:val="1"/>
          <w:lang w:eastAsia="hi-IN" w:bidi="hi-IN"/>
        </w:rPr>
        <w:t>. Numer rachunku bankowego ……………………………………………………………………………………………..</w:t>
      </w:r>
    </w:p>
    <w:p w14:paraId="38E6B167" w14:textId="77777777" w:rsidR="007766AC" w:rsidRPr="00F46012" w:rsidRDefault="007766AC" w:rsidP="007766AC">
      <w:pPr>
        <w:widowControl w:val="0"/>
        <w:numPr>
          <w:ilvl w:val="0"/>
          <w:numId w:val="16"/>
        </w:numPr>
        <w:suppressAutoHyphens/>
        <w:spacing w:line="288" w:lineRule="auto"/>
        <w:ind w:right="51"/>
        <w:jc w:val="both"/>
        <w:rPr>
          <w:rFonts w:ascii="Arial" w:hAnsi="Arial" w:cs="Arial"/>
          <w:color w:val="C45911"/>
          <w:kern w:val="1"/>
          <w:lang w:eastAsia="hi-IN" w:bidi="hi-IN"/>
        </w:rPr>
      </w:pPr>
      <w:r w:rsidRPr="00F46012">
        <w:rPr>
          <w:rFonts w:ascii="Arial" w:eastAsia="SimSun" w:hAnsi="Arial" w:cs="Arial"/>
          <w:kern w:val="1"/>
          <w:lang w:eastAsia="hi-IN" w:bidi="hi-IN"/>
        </w:rPr>
        <w:t>Fakturę uważa się za kompletną po dostarczeniu następujących załączników:</w:t>
      </w:r>
    </w:p>
    <w:p w14:paraId="05307E35" w14:textId="21774BB3" w:rsidR="007766AC" w:rsidRPr="00F46012" w:rsidRDefault="007766AC" w:rsidP="007766AC">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bezusterkowy protokół odbioru robót</w:t>
      </w:r>
      <w:r w:rsidR="00DC09AC">
        <w:rPr>
          <w:rFonts w:ascii="Arial" w:hAnsi="Arial" w:cs="Arial"/>
          <w:kern w:val="1"/>
          <w:sz w:val="24"/>
          <w:szCs w:val="24"/>
          <w:lang w:eastAsia="hi-IN" w:bidi="hi-IN"/>
        </w:rPr>
        <w:t xml:space="preserve"> (częściowy lub końcowy)</w:t>
      </w:r>
    </w:p>
    <w:p w14:paraId="30667D2A" w14:textId="77777777" w:rsidR="00CB1E4F" w:rsidRDefault="00DC09AC" w:rsidP="00CB1E4F">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Pr>
          <w:rFonts w:ascii="Arial" w:hAnsi="Arial" w:cs="Arial"/>
          <w:kern w:val="1"/>
          <w:sz w:val="24"/>
          <w:szCs w:val="24"/>
          <w:lang w:eastAsia="hi-IN" w:bidi="hi-IN"/>
        </w:rPr>
        <w:t xml:space="preserve">protokół finansowy wykonanego zakresu robót – podpisany </w:t>
      </w:r>
      <w:r w:rsidR="000146C9">
        <w:rPr>
          <w:rFonts w:ascii="Arial" w:hAnsi="Arial" w:cs="Arial"/>
          <w:kern w:val="1"/>
          <w:sz w:val="24"/>
          <w:szCs w:val="24"/>
          <w:lang w:eastAsia="hi-IN" w:bidi="hi-IN"/>
        </w:rPr>
        <w:t>przez przedstawicieli Wykonawcy i</w:t>
      </w:r>
      <w:r>
        <w:rPr>
          <w:rFonts w:ascii="Arial" w:hAnsi="Arial" w:cs="Arial"/>
          <w:kern w:val="1"/>
          <w:sz w:val="24"/>
          <w:szCs w:val="24"/>
          <w:lang w:eastAsia="hi-IN" w:bidi="hi-IN"/>
        </w:rPr>
        <w:t xml:space="preserve"> Zamawiającego.</w:t>
      </w:r>
    </w:p>
    <w:p w14:paraId="66DC79CA" w14:textId="77777777"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W przypadku wykonywania robót przez Podwykonawcę, Wykonawca zobowiązany jest</w:t>
      </w:r>
      <w:r w:rsidR="00C64826">
        <w:rPr>
          <w:rFonts w:ascii="Arial" w:hAnsi="Arial" w:cs="Arial"/>
          <w:kern w:val="1"/>
          <w:lang w:eastAsia="hi-IN" w:bidi="hi-IN"/>
        </w:rPr>
        <w:t xml:space="preserve"> dostarczyć Zamawiającemu na co najmniej</w:t>
      </w:r>
      <w:r w:rsidRPr="00F46012">
        <w:rPr>
          <w:rFonts w:ascii="Arial" w:hAnsi="Arial" w:cs="Arial"/>
          <w:kern w:val="1"/>
          <w:lang w:eastAsia="hi-IN" w:bidi="hi-IN"/>
        </w:rPr>
        <w:t xml:space="preserve"> 7 dni  przed terminem płatności</w:t>
      </w:r>
      <w:r w:rsidR="00C64826">
        <w:rPr>
          <w:rFonts w:ascii="Arial" w:hAnsi="Arial" w:cs="Arial"/>
          <w:kern w:val="1"/>
          <w:lang w:eastAsia="hi-IN" w:bidi="hi-IN"/>
        </w:rPr>
        <w:t xml:space="preserve"> faktury</w:t>
      </w:r>
      <w:r w:rsidR="002C1071">
        <w:rPr>
          <w:rFonts w:ascii="Arial" w:hAnsi="Arial" w:cs="Arial"/>
          <w:kern w:val="1"/>
          <w:lang w:eastAsia="hi-IN" w:bidi="hi-IN"/>
        </w:rPr>
        <w:t>, o którym mowa w ust. 5</w:t>
      </w:r>
      <w:r w:rsidR="00C64826">
        <w:rPr>
          <w:rFonts w:ascii="Arial" w:hAnsi="Arial" w:cs="Arial"/>
          <w:kern w:val="1"/>
          <w:lang w:eastAsia="hi-IN" w:bidi="hi-IN"/>
        </w:rPr>
        <w:t xml:space="preserve">, dokumentację potwierdzającą rozliczenie się Wykonawcy z podwykonawcami w skład której wchodzą: </w:t>
      </w:r>
    </w:p>
    <w:p w14:paraId="333929CD" w14:textId="77777777"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dowód zapłaty zobowiązań wobec Podwykonawcy, w przypadku kopii, potwierdzony za zgodność z oryginałem przez Wykonawcę oraz </w:t>
      </w:r>
    </w:p>
    <w:p w14:paraId="33057B22" w14:textId="77777777"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oświadczenie Podwykonawcy, o treści: </w:t>
      </w:r>
    </w:p>
    <w:p w14:paraId="7451A323" w14:textId="77777777" w:rsidR="007766AC" w:rsidRDefault="007766AC" w:rsidP="007766AC">
      <w:pPr>
        <w:widowControl w:val="0"/>
        <w:tabs>
          <w:tab w:val="left" w:pos="0"/>
        </w:tabs>
        <w:suppressAutoHyphens/>
        <w:spacing w:line="288" w:lineRule="auto"/>
        <w:ind w:left="644" w:right="51"/>
        <w:jc w:val="both"/>
        <w:rPr>
          <w:rFonts w:ascii="Arial" w:hAnsi="Arial" w:cs="Arial"/>
          <w:i/>
          <w:kern w:val="1"/>
          <w:lang w:eastAsia="hi-IN" w:bidi="hi-IN"/>
        </w:rPr>
      </w:pPr>
      <w:r w:rsidRPr="00F46012">
        <w:rPr>
          <w:rFonts w:ascii="Arial" w:hAnsi="Arial" w:cs="Arial"/>
          <w:i/>
          <w:kern w:val="1"/>
          <w:lang w:eastAsia="hi-IN" w:bidi="hi-IN"/>
        </w:rPr>
        <w:t xml:space="preserve">„Wszelkie roszczenia Podwykonawcy…………………… o wynagrodzenie z umowy o roboty budowlane nr……………z dnia……………realizowane w ramach zadania ……………………………………………………………………….., wymagalne do dnia złożenia niniejszego oświadczenia zostały zaspokojone w całości przez Wykonawcę </w:t>
      </w:r>
      <w:proofErr w:type="spellStart"/>
      <w:r w:rsidRPr="00F46012">
        <w:rPr>
          <w:rFonts w:ascii="Arial" w:hAnsi="Arial" w:cs="Arial"/>
          <w:i/>
          <w:kern w:val="1"/>
          <w:lang w:eastAsia="hi-IN" w:bidi="hi-IN"/>
        </w:rPr>
        <w:t>tj</w:t>
      </w:r>
      <w:proofErr w:type="spellEnd"/>
      <w:r w:rsidRPr="00F46012">
        <w:rPr>
          <w:rFonts w:ascii="Arial" w:hAnsi="Arial" w:cs="Arial"/>
          <w:i/>
          <w:kern w:val="1"/>
          <w:lang w:eastAsia="hi-IN" w:bidi="hi-IN"/>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14:paraId="7AEC631B" w14:textId="789FCE0B" w:rsidR="00C64826" w:rsidRPr="00C64826" w:rsidRDefault="00C64826" w:rsidP="00DD6800">
      <w:pPr>
        <w:widowControl w:val="0"/>
        <w:tabs>
          <w:tab w:val="left" w:pos="0"/>
        </w:tabs>
        <w:suppressAutoHyphens/>
        <w:spacing w:line="288" w:lineRule="auto"/>
        <w:ind w:left="709" w:right="51" w:hanging="567"/>
        <w:jc w:val="both"/>
        <w:rPr>
          <w:rFonts w:ascii="Arial" w:hAnsi="Arial" w:cs="Arial"/>
          <w:kern w:val="1"/>
          <w:lang w:eastAsia="hi-IN" w:bidi="hi-IN"/>
        </w:rPr>
      </w:pPr>
      <w:r w:rsidRPr="00C64826">
        <w:rPr>
          <w:rFonts w:ascii="Arial" w:hAnsi="Arial" w:cs="Arial"/>
          <w:b/>
          <w:kern w:val="1"/>
          <w:lang w:eastAsia="hi-IN" w:bidi="hi-IN"/>
        </w:rPr>
        <w:lastRenderedPageBreak/>
        <w:t>7.1.</w:t>
      </w:r>
      <w:r>
        <w:rPr>
          <w:rFonts w:ascii="Arial" w:hAnsi="Arial" w:cs="Arial"/>
          <w:b/>
          <w:kern w:val="1"/>
          <w:lang w:eastAsia="hi-IN" w:bidi="hi-IN"/>
        </w:rPr>
        <w:t xml:space="preserve"> </w:t>
      </w:r>
      <w:r>
        <w:rPr>
          <w:rFonts w:ascii="Arial" w:hAnsi="Arial" w:cs="Arial"/>
          <w:kern w:val="1"/>
          <w:lang w:eastAsia="hi-IN" w:bidi="hi-IN"/>
        </w:rPr>
        <w:t xml:space="preserve">W przypadku niedostarczenia przez Wykonawcę któregoś z </w:t>
      </w:r>
      <w:r w:rsidR="00DD6800">
        <w:rPr>
          <w:rFonts w:ascii="Arial" w:hAnsi="Arial" w:cs="Arial"/>
          <w:kern w:val="1"/>
          <w:lang w:eastAsia="hi-IN" w:bidi="hi-IN"/>
        </w:rPr>
        <w:t>dokume</w:t>
      </w:r>
      <w:r w:rsidR="002C1071">
        <w:rPr>
          <w:rFonts w:ascii="Arial" w:hAnsi="Arial" w:cs="Arial"/>
          <w:kern w:val="1"/>
          <w:lang w:eastAsia="hi-IN" w:bidi="hi-IN"/>
        </w:rPr>
        <w:t>ntów wymienionych w ust. 7 w terminie</w:t>
      </w:r>
      <w:r w:rsidR="00DD6800">
        <w:rPr>
          <w:rFonts w:ascii="Arial" w:hAnsi="Arial" w:cs="Arial"/>
          <w:kern w:val="1"/>
          <w:lang w:eastAsia="hi-IN" w:bidi="hi-IN"/>
        </w:rPr>
        <w:t xml:space="preserve"> określonym w ust. 7, zapłata</w:t>
      </w:r>
      <w:r w:rsidR="002C1071">
        <w:rPr>
          <w:rFonts w:ascii="Arial" w:hAnsi="Arial" w:cs="Arial"/>
          <w:kern w:val="1"/>
          <w:lang w:eastAsia="hi-IN" w:bidi="hi-IN"/>
        </w:rPr>
        <w:t xml:space="preserve"> za fakturę</w:t>
      </w:r>
      <w:r w:rsidR="00DD6800">
        <w:rPr>
          <w:rFonts w:ascii="Arial" w:hAnsi="Arial" w:cs="Arial"/>
          <w:kern w:val="1"/>
          <w:lang w:eastAsia="hi-IN" w:bidi="hi-IN"/>
        </w:rPr>
        <w:t xml:space="preserve"> nastąpi do 7 dni od dnia dostarczenia Zamawiającemu ostatniego z</w:t>
      </w:r>
      <w:r w:rsidR="008E621A">
        <w:rPr>
          <w:rFonts w:ascii="Arial" w:hAnsi="Arial" w:cs="Arial"/>
          <w:kern w:val="1"/>
          <w:lang w:eastAsia="hi-IN" w:bidi="hi-IN"/>
        </w:rPr>
        <w:t xml:space="preserve"> tych dokumentów</w:t>
      </w:r>
      <w:r w:rsidR="00DD6800">
        <w:rPr>
          <w:rFonts w:ascii="Arial" w:hAnsi="Arial" w:cs="Arial"/>
          <w:kern w:val="1"/>
          <w:lang w:eastAsia="hi-IN" w:bidi="hi-IN"/>
        </w:rPr>
        <w:t>.</w:t>
      </w:r>
    </w:p>
    <w:p w14:paraId="59A30A81" w14:textId="77777777" w:rsidR="007766AC"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W przypadku niezłożenia</w:t>
      </w:r>
      <w:r w:rsidR="00FB12B5">
        <w:rPr>
          <w:rFonts w:ascii="Arial" w:hAnsi="Arial" w:cs="Arial"/>
          <w:kern w:val="1"/>
          <w:lang w:eastAsia="hi-IN" w:bidi="hi-IN"/>
        </w:rPr>
        <w:t xml:space="preserve"> w terminie </w:t>
      </w:r>
      <w:r w:rsidRPr="00F46012">
        <w:rPr>
          <w:rFonts w:ascii="Arial" w:hAnsi="Arial" w:cs="Arial"/>
          <w:kern w:val="1"/>
          <w:lang w:eastAsia="hi-IN" w:bidi="hi-IN"/>
        </w:rPr>
        <w:t xml:space="preserve">dokumentów, o których mowa </w:t>
      </w:r>
      <w:r w:rsidR="00DD6800">
        <w:rPr>
          <w:rFonts w:ascii="Arial" w:hAnsi="Arial" w:cs="Arial"/>
          <w:kern w:val="1"/>
          <w:lang w:eastAsia="hi-IN" w:bidi="hi-IN"/>
        </w:rPr>
        <w:t>w ust. 7</w:t>
      </w:r>
      <w:r w:rsidRPr="00F46012">
        <w:rPr>
          <w:rFonts w:ascii="Arial" w:hAnsi="Arial" w:cs="Arial"/>
          <w:kern w:val="1"/>
          <w:lang w:eastAsia="hi-IN" w:bidi="hi-IN"/>
        </w:rPr>
        <w:t xml:space="preserve"> i uchylania się od obowiązku zapłaty przez Wykonawcę Podwykonawcy lub przez Podwykonawcę dalszemu Podwykonawcy, Zamawiający może dokonać bezpośredniej zapłaty wymagalnego wynagrodzenia przysługującego Podwykonawcy</w:t>
      </w:r>
      <w:r w:rsidR="00742EFB">
        <w:rPr>
          <w:rFonts w:ascii="Arial" w:hAnsi="Arial" w:cs="Arial"/>
          <w:kern w:val="1"/>
          <w:lang w:eastAsia="hi-IN" w:bidi="hi-IN"/>
        </w:rPr>
        <w:t>,</w:t>
      </w:r>
      <w:r w:rsidRPr="00F46012">
        <w:rPr>
          <w:rFonts w:ascii="Arial" w:hAnsi="Arial" w:cs="Arial"/>
          <w:kern w:val="1"/>
          <w:lang w:eastAsia="hi-IN" w:bidi="hi-IN"/>
        </w:rPr>
        <w:t xml:space="preserve"> który zawarł zaakceptowaną przez Zamawiającego umowę o podwykonawstwo. W takim przypadku wynagrodzenie Wykonawcy zostanie umniejszone o zapłacone kwoty podwykonawcom. </w:t>
      </w:r>
    </w:p>
    <w:p w14:paraId="5ED6CEE7" w14:textId="77777777" w:rsidR="007766AC" w:rsidRPr="006E7B5F" w:rsidRDefault="00145B27" w:rsidP="009F223B">
      <w:pPr>
        <w:pStyle w:val="Akapitzlist"/>
        <w:numPr>
          <w:ilvl w:val="0"/>
          <w:numId w:val="16"/>
        </w:numPr>
        <w:tabs>
          <w:tab w:val="left" w:pos="284"/>
          <w:tab w:val="left" w:pos="720"/>
        </w:tabs>
        <w:suppressAutoHyphens/>
        <w:spacing w:after="0" w:line="288" w:lineRule="auto"/>
        <w:jc w:val="both"/>
        <w:rPr>
          <w:rFonts w:ascii="Arial" w:eastAsia="SimSun" w:hAnsi="Arial" w:cs="Arial"/>
          <w:bCs/>
          <w:kern w:val="1"/>
          <w:sz w:val="24"/>
          <w:szCs w:val="24"/>
          <w:lang w:eastAsia="hi-IN" w:bidi="hi-IN"/>
        </w:rPr>
      </w:pPr>
      <w:r>
        <w:rPr>
          <w:rFonts w:ascii="Arial" w:eastAsia="SimSun" w:hAnsi="Arial" w:cs="Arial"/>
          <w:bCs/>
          <w:kern w:val="1"/>
          <w:sz w:val="24"/>
          <w:szCs w:val="24"/>
          <w:lang w:eastAsia="hi-IN" w:bidi="hi-IN"/>
        </w:rPr>
        <w:t>Ze względu na kosztorysowy charakter rozliczenia niniejszego zadania ostateczna wartość umowy zostanie wyliczona na podstawie faktycznie zreali</w:t>
      </w:r>
      <w:r w:rsidR="00F93885">
        <w:rPr>
          <w:rFonts w:ascii="Arial" w:eastAsia="SimSun" w:hAnsi="Arial" w:cs="Arial"/>
          <w:bCs/>
          <w:kern w:val="1"/>
          <w:sz w:val="24"/>
          <w:szCs w:val="24"/>
          <w:lang w:eastAsia="hi-IN" w:bidi="hi-IN"/>
        </w:rPr>
        <w:t>zowanych jednostek technologii jednak nie więcej niż wartość ofertowa.</w:t>
      </w:r>
    </w:p>
    <w:p w14:paraId="71CC5E2A" w14:textId="21278842" w:rsidR="006E7B5F" w:rsidRPr="006E7B5F" w:rsidRDefault="006E7B5F" w:rsidP="006E7B5F">
      <w:pPr>
        <w:pStyle w:val="Akapitzlist"/>
        <w:numPr>
          <w:ilvl w:val="0"/>
          <w:numId w:val="16"/>
        </w:numPr>
        <w:tabs>
          <w:tab w:val="left" w:pos="426"/>
        </w:tabs>
        <w:autoSpaceDN w:val="0"/>
        <w:adjustRightInd w:val="0"/>
        <w:spacing w:line="276" w:lineRule="auto"/>
        <w:jc w:val="both"/>
        <w:rPr>
          <w:rFonts w:ascii="Arial" w:hAnsi="Arial" w:cs="Arial"/>
          <w:sz w:val="24"/>
          <w:szCs w:val="24"/>
        </w:rPr>
      </w:pPr>
      <w:r w:rsidRPr="006E7B5F">
        <w:rPr>
          <w:rFonts w:ascii="Arial" w:hAnsi="Arial" w:cs="Arial"/>
          <w:iCs/>
          <w:sz w:val="24"/>
          <w:szCs w:val="24"/>
        </w:rPr>
        <w:t xml:space="preserve">Wykonawca przy realizacji Umowy zobowiązuje posługiwać się rachunkiem rozliczeniowym o którym mowa w art. 49 ust. 1 pkt 1 ustawy z dnia 29 sierpnia 1997 r.  Prawo Bankowe (tekst jedn.: Dz. U. z </w:t>
      </w:r>
      <w:r w:rsidR="00582A55" w:rsidRPr="006E7B5F">
        <w:rPr>
          <w:rFonts w:ascii="Arial" w:hAnsi="Arial" w:cs="Arial"/>
          <w:iCs/>
          <w:sz w:val="24"/>
          <w:szCs w:val="24"/>
        </w:rPr>
        <w:t>20</w:t>
      </w:r>
      <w:r w:rsidR="00582A55">
        <w:rPr>
          <w:rFonts w:ascii="Arial" w:hAnsi="Arial" w:cs="Arial"/>
          <w:iCs/>
          <w:sz w:val="24"/>
          <w:szCs w:val="24"/>
        </w:rPr>
        <w:t>21</w:t>
      </w:r>
      <w:r w:rsidR="00582A55" w:rsidRPr="006E7B5F">
        <w:rPr>
          <w:rFonts w:ascii="Arial" w:hAnsi="Arial" w:cs="Arial"/>
          <w:iCs/>
          <w:sz w:val="24"/>
          <w:szCs w:val="24"/>
        </w:rPr>
        <w:t xml:space="preserve"> </w:t>
      </w:r>
      <w:r w:rsidRPr="006E7B5F">
        <w:rPr>
          <w:rFonts w:ascii="Arial" w:hAnsi="Arial" w:cs="Arial"/>
          <w:iCs/>
          <w:sz w:val="24"/>
          <w:szCs w:val="24"/>
        </w:rPr>
        <w:t xml:space="preserve">r. poz. </w:t>
      </w:r>
      <w:r w:rsidR="00582A55">
        <w:rPr>
          <w:rFonts w:ascii="Arial" w:hAnsi="Arial" w:cs="Arial"/>
          <w:iCs/>
          <w:sz w:val="24"/>
          <w:szCs w:val="24"/>
        </w:rPr>
        <w:t>2439</w:t>
      </w:r>
      <w:r w:rsidR="00582A55" w:rsidRPr="006E7B5F">
        <w:rPr>
          <w:rFonts w:ascii="Arial" w:hAnsi="Arial" w:cs="Arial"/>
          <w:iCs/>
          <w:sz w:val="24"/>
          <w:szCs w:val="24"/>
        </w:rPr>
        <w:t xml:space="preserve"> </w:t>
      </w:r>
      <w:r w:rsidRPr="006E7B5F">
        <w:rPr>
          <w:rFonts w:ascii="Arial" w:hAnsi="Arial" w:cs="Arial"/>
          <w:iCs/>
          <w:sz w:val="24"/>
          <w:szCs w:val="24"/>
        </w:rPr>
        <w:t>z</w:t>
      </w:r>
      <w:r w:rsidR="00C96C87">
        <w:rPr>
          <w:rFonts w:ascii="Arial" w:hAnsi="Arial" w:cs="Arial"/>
          <w:iCs/>
          <w:sz w:val="24"/>
          <w:szCs w:val="24"/>
        </w:rPr>
        <w:t>e</w:t>
      </w:r>
      <w:r w:rsidRPr="006E7B5F">
        <w:rPr>
          <w:rFonts w:ascii="Arial" w:hAnsi="Arial" w:cs="Arial"/>
          <w:iCs/>
          <w:sz w:val="24"/>
          <w:szCs w:val="24"/>
        </w:rPr>
        <w:t xml:space="preserve"> </w:t>
      </w:r>
      <w:r w:rsidR="00C96C87">
        <w:rPr>
          <w:rFonts w:ascii="Arial" w:hAnsi="Arial" w:cs="Arial"/>
          <w:iCs/>
          <w:sz w:val="24"/>
          <w:szCs w:val="24"/>
        </w:rPr>
        <w:t>z</w:t>
      </w:r>
      <w:r w:rsidRPr="006E7B5F">
        <w:rPr>
          <w:rFonts w:ascii="Arial" w:hAnsi="Arial" w:cs="Arial"/>
          <w:iCs/>
          <w:sz w:val="24"/>
          <w:szCs w:val="24"/>
        </w:rPr>
        <w:t>m.) zawartym w wykazie podmiotów, o którym mowa w art. 96b ust. 1 ustawy z dnia 11 marca 2004 r. o podatku od towarów i usług (tekst jedn.: Dz. U. z 20</w:t>
      </w:r>
      <w:r w:rsidR="00C96C87">
        <w:rPr>
          <w:rFonts w:ascii="Arial" w:hAnsi="Arial" w:cs="Arial"/>
          <w:iCs/>
          <w:sz w:val="24"/>
          <w:szCs w:val="24"/>
        </w:rPr>
        <w:t>21</w:t>
      </w:r>
      <w:r w:rsidRPr="006E7B5F">
        <w:rPr>
          <w:rFonts w:ascii="Arial" w:hAnsi="Arial" w:cs="Arial"/>
          <w:iCs/>
          <w:sz w:val="24"/>
          <w:szCs w:val="24"/>
        </w:rPr>
        <w:t xml:space="preserve"> r. poz. </w:t>
      </w:r>
      <w:r w:rsidR="00C96C87">
        <w:rPr>
          <w:rFonts w:ascii="Arial" w:hAnsi="Arial" w:cs="Arial"/>
          <w:iCs/>
          <w:sz w:val="24"/>
          <w:szCs w:val="24"/>
        </w:rPr>
        <w:t>685 ze zm.</w:t>
      </w:r>
      <w:r w:rsidRPr="006E7B5F">
        <w:rPr>
          <w:rFonts w:ascii="Arial" w:hAnsi="Arial" w:cs="Arial"/>
          <w:iCs/>
          <w:sz w:val="24"/>
          <w:szCs w:val="24"/>
        </w:rPr>
        <w:t>). Wykonawca przyjmuje do wiadomości, iż Zamawiający przy zapłacie Wynagrodzenia będzie stosował mechanizm podzielonej płatności, o którym mowa w art. 108a ust. 1 ustawy z dnia 11 marca 2004 r. o podatku od towarów i usług (tekst jedn.: Dz. U. z 20</w:t>
      </w:r>
      <w:r w:rsidR="00C96C87">
        <w:rPr>
          <w:rFonts w:ascii="Arial" w:hAnsi="Arial" w:cs="Arial"/>
          <w:iCs/>
          <w:sz w:val="24"/>
          <w:szCs w:val="24"/>
        </w:rPr>
        <w:t>21</w:t>
      </w:r>
      <w:r w:rsidRPr="006E7B5F">
        <w:rPr>
          <w:rFonts w:ascii="Arial" w:hAnsi="Arial" w:cs="Arial"/>
          <w:iCs/>
          <w:sz w:val="24"/>
          <w:szCs w:val="24"/>
        </w:rPr>
        <w:t xml:space="preserve"> r. poz. </w:t>
      </w:r>
      <w:r w:rsidR="00C96C87">
        <w:rPr>
          <w:rFonts w:ascii="Arial" w:hAnsi="Arial" w:cs="Arial"/>
          <w:iCs/>
          <w:sz w:val="24"/>
          <w:szCs w:val="24"/>
        </w:rPr>
        <w:t>685</w:t>
      </w:r>
      <w:r w:rsidR="00C96C87" w:rsidRPr="006E7B5F">
        <w:rPr>
          <w:rFonts w:ascii="Arial" w:hAnsi="Arial" w:cs="Arial"/>
          <w:iCs/>
          <w:sz w:val="24"/>
          <w:szCs w:val="24"/>
        </w:rPr>
        <w:t xml:space="preserve"> </w:t>
      </w:r>
      <w:r w:rsidRPr="006E7B5F">
        <w:rPr>
          <w:rFonts w:ascii="Arial" w:hAnsi="Arial" w:cs="Arial"/>
          <w:iCs/>
          <w:sz w:val="24"/>
          <w:szCs w:val="24"/>
        </w:rPr>
        <w:t>z</w:t>
      </w:r>
      <w:r w:rsidR="00C96C87">
        <w:rPr>
          <w:rFonts w:ascii="Arial" w:hAnsi="Arial" w:cs="Arial"/>
          <w:iCs/>
          <w:sz w:val="24"/>
          <w:szCs w:val="24"/>
        </w:rPr>
        <w:t>e zm.</w:t>
      </w:r>
      <w:r w:rsidRPr="006E7B5F">
        <w:rPr>
          <w:rFonts w:ascii="Arial" w:hAnsi="Arial" w:cs="Arial"/>
          <w:iCs/>
          <w:sz w:val="24"/>
          <w:szCs w:val="24"/>
        </w:rPr>
        <w:t>).</w:t>
      </w:r>
    </w:p>
    <w:p w14:paraId="484560D3" w14:textId="77777777" w:rsidR="00AD3115" w:rsidRPr="00AD3115" w:rsidRDefault="00B70AC0" w:rsidP="00B70AC0">
      <w:pPr>
        <w:numPr>
          <w:ilvl w:val="0"/>
          <w:numId w:val="16"/>
        </w:numPr>
        <w:shd w:val="clear" w:color="auto" w:fill="FFFFFF"/>
        <w:tabs>
          <w:tab w:val="left" w:pos="365"/>
        </w:tabs>
        <w:spacing w:before="118"/>
        <w:rPr>
          <w:rFonts w:ascii="Arial" w:hAnsi="Arial" w:cs="Arial"/>
          <w:b/>
          <w:bCs/>
        </w:rPr>
      </w:pPr>
      <w:r>
        <w:rPr>
          <w:rFonts w:ascii="Arial" w:hAnsi="Arial" w:cs="Arial"/>
          <w:bCs/>
        </w:rPr>
        <w:t>Wykonawca oświadcza, że jest / nie jest</w:t>
      </w:r>
      <w:r w:rsidR="00AD3115">
        <w:rPr>
          <w:rFonts w:ascii="Arial" w:hAnsi="Arial" w:cs="Arial"/>
          <w:bCs/>
        </w:rPr>
        <w:t xml:space="preserve"> *</w:t>
      </w:r>
      <w:r>
        <w:rPr>
          <w:rFonts w:ascii="Arial" w:hAnsi="Arial" w:cs="Arial"/>
          <w:bCs/>
        </w:rPr>
        <w:t xml:space="preserve"> czynnym podatnikiem podatku VAT</w:t>
      </w:r>
      <w:r w:rsidR="00AD3115">
        <w:rPr>
          <w:rFonts w:ascii="Arial" w:hAnsi="Arial" w:cs="Arial"/>
          <w:bCs/>
        </w:rPr>
        <w:t xml:space="preserve">   (* - niewłaściwe skreślić)</w:t>
      </w:r>
    </w:p>
    <w:p w14:paraId="28A06A53" w14:textId="77777777" w:rsidR="006E7B5F" w:rsidRPr="006E7B5F" w:rsidRDefault="00AD3115" w:rsidP="00AD3115">
      <w:pPr>
        <w:shd w:val="clear" w:color="auto" w:fill="FFFFFF"/>
        <w:tabs>
          <w:tab w:val="left" w:pos="365"/>
        </w:tabs>
        <w:spacing w:before="118"/>
        <w:ind w:left="644"/>
        <w:rPr>
          <w:rFonts w:ascii="Arial" w:hAnsi="Arial" w:cs="Arial"/>
          <w:bCs/>
        </w:rPr>
      </w:pPr>
      <w:r>
        <w:rPr>
          <w:rFonts w:ascii="Arial" w:hAnsi="Arial" w:cs="Arial"/>
          <w:bCs/>
        </w:rPr>
        <w:t xml:space="preserve">O zmianie powyższego statusu Wykonawca zobowiązuje się niezwłocznie powiadomić Zamawiającego w formie pisemnej.   </w:t>
      </w:r>
    </w:p>
    <w:p w14:paraId="2D1BCCAB" w14:textId="77777777" w:rsidR="00AD3115" w:rsidRPr="0098429E" w:rsidRDefault="00AD3115" w:rsidP="00AD3115">
      <w:pPr>
        <w:shd w:val="clear" w:color="auto" w:fill="FFFFFF"/>
        <w:tabs>
          <w:tab w:val="left" w:pos="365"/>
        </w:tabs>
        <w:spacing w:before="118"/>
        <w:rPr>
          <w:rFonts w:ascii="Arial" w:hAnsi="Arial" w:cs="Arial"/>
          <w:b/>
          <w:bCs/>
        </w:rPr>
      </w:pPr>
    </w:p>
    <w:p w14:paraId="1E877FC9" w14:textId="77777777" w:rsidR="00B70AC0" w:rsidRPr="009F223B" w:rsidRDefault="00B70AC0" w:rsidP="00B70AC0">
      <w:pPr>
        <w:pStyle w:val="Akapitzlist"/>
        <w:tabs>
          <w:tab w:val="left" w:pos="284"/>
          <w:tab w:val="left" w:pos="720"/>
        </w:tabs>
        <w:suppressAutoHyphens/>
        <w:spacing w:after="0" w:line="288" w:lineRule="auto"/>
        <w:ind w:left="644"/>
        <w:jc w:val="both"/>
        <w:rPr>
          <w:rFonts w:ascii="Arial" w:eastAsia="SimSun" w:hAnsi="Arial" w:cs="Arial"/>
          <w:bCs/>
          <w:kern w:val="1"/>
          <w:sz w:val="24"/>
          <w:szCs w:val="24"/>
          <w:lang w:eastAsia="hi-IN" w:bidi="hi-IN"/>
        </w:rPr>
      </w:pPr>
    </w:p>
    <w:p w14:paraId="4F3DF652"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6</w:t>
      </w:r>
    </w:p>
    <w:p w14:paraId="171F7964"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Osoby do reprezentacji stron/ funkcyjne</w:t>
      </w:r>
    </w:p>
    <w:p w14:paraId="2D809D63" w14:textId="77777777" w:rsidR="007766AC" w:rsidRPr="00F46012" w:rsidRDefault="007766AC" w:rsidP="007766AC">
      <w:pPr>
        <w:numPr>
          <w:ilvl w:val="1"/>
          <w:numId w:val="4"/>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oświadcza, iż po</w:t>
      </w:r>
      <w:r w:rsidR="00B511F0">
        <w:rPr>
          <w:rFonts w:ascii="Arial" w:eastAsia="SimSun" w:hAnsi="Arial" w:cs="Arial"/>
          <w:bCs/>
          <w:color w:val="000000"/>
          <w:kern w:val="1"/>
          <w:lang w:eastAsia="hi-IN" w:bidi="hi-IN"/>
        </w:rPr>
        <w:t>siada odpowiednie kwalifikacje i</w:t>
      </w:r>
      <w:r w:rsidRPr="00F46012">
        <w:rPr>
          <w:rFonts w:ascii="Arial" w:eastAsia="SimSun" w:hAnsi="Arial" w:cs="Arial"/>
          <w:bCs/>
          <w:color w:val="000000"/>
          <w:kern w:val="1"/>
          <w:lang w:eastAsia="hi-IN" w:bidi="hi-IN"/>
        </w:rPr>
        <w:t xml:space="preserve"> wymagane prawem uprawnienia oraz środki finansowe niezbędne do wykonania przedmiotu umowy.</w:t>
      </w:r>
    </w:p>
    <w:p w14:paraId="3A22B150" w14:textId="77777777" w:rsidR="00646D0D" w:rsidRPr="00646D0D" w:rsidRDefault="007766AC" w:rsidP="006112AB">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Osobą uprawnioną do kontaktów ze strony Zamawiającego jest:</w:t>
      </w:r>
      <w:r w:rsidRPr="00F46012">
        <w:rPr>
          <w:rFonts w:ascii="Arial" w:eastAsia="SimSun" w:hAnsi="Arial" w:cs="Arial"/>
          <w:bCs/>
          <w:kern w:val="1"/>
          <w:lang w:eastAsia="hi-IN" w:bidi="hi-IN"/>
        </w:rPr>
        <w:t xml:space="preserve">. </w:t>
      </w:r>
      <w:r w:rsidR="00646D0D">
        <w:rPr>
          <w:rFonts w:ascii="Arial" w:eastAsia="SimSun" w:hAnsi="Arial" w:cs="Arial"/>
          <w:bCs/>
          <w:kern w:val="1"/>
          <w:lang w:eastAsia="hi-IN" w:bidi="hi-IN"/>
        </w:rPr>
        <w:br/>
        <w:t>Małgorzata Bartman – tel. 784-518-215</w:t>
      </w:r>
      <w:r w:rsidRPr="00F46012">
        <w:rPr>
          <w:rFonts w:ascii="Arial" w:eastAsia="SimSun" w:hAnsi="Arial" w:cs="Arial"/>
          <w:bCs/>
          <w:kern w:val="1"/>
          <w:lang w:eastAsia="hi-IN" w:bidi="hi-IN"/>
        </w:rPr>
        <w:t>,</w:t>
      </w:r>
    </w:p>
    <w:p w14:paraId="5FF91570" w14:textId="77777777" w:rsidR="007766AC" w:rsidRPr="00F46012" w:rsidRDefault="00646D0D" w:rsidP="00646D0D">
      <w:pPr>
        <w:suppressAutoHyphens/>
        <w:spacing w:line="288" w:lineRule="auto"/>
        <w:ind w:left="567"/>
        <w:jc w:val="both"/>
        <w:rPr>
          <w:rFonts w:ascii="Arial" w:eastAsia="SimSun" w:hAnsi="Arial" w:cs="Arial"/>
          <w:bCs/>
          <w:color w:val="000000"/>
          <w:kern w:val="1"/>
          <w:lang w:eastAsia="hi-IN" w:bidi="hi-IN"/>
        </w:rPr>
      </w:pPr>
      <w:r>
        <w:rPr>
          <w:rFonts w:ascii="Arial" w:eastAsia="SimSun" w:hAnsi="Arial" w:cs="Arial"/>
          <w:bCs/>
          <w:kern w:val="1"/>
          <w:lang w:eastAsia="hi-IN" w:bidi="hi-IN"/>
        </w:rPr>
        <w:t>Łukasz Kurkowski – tel. 533-568-531</w:t>
      </w:r>
    </w:p>
    <w:p w14:paraId="71B85F8C" w14:textId="77777777" w:rsidR="007766AC" w:rsidRPr="004B2BCB" w:rsidRDefault="007766AC" w:rsidP="004B2BCB">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Osobą uprawnioną do kontaktów ze strony Wykonawcy jest ………………………………………………….., tel. ……………………</w:t>
      </w:r>
    </w:p>
    <w:p w14:paraId="49367359" w14:textId="77777777" w:rsidR="00F07FBA" w:rsidRDefault="00F07FBA"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p>
    <w:p w14:paraId="48F3EFFA"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7</w:t>
      </w:r>
    </w:p>
    <w:p w14:paraId="514A3112"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Kary umowne </w:t>
      </w:r>
    </w:p>
    <w:p w14:paraId="264964EB" w14:textId="77777777"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Wykonawca  zapłaci kary umowne Zamawiającemu z tytułu:</w:t>
      </w:r>
    </w:p>
    <w:p w14:paraId="68B15BFE"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odstąpienia od Umowy z przyczyn leżących po stronie Wykonawcy - w wysokości </w:t>
      </w:r>
      <w:r w:rsidR="00F55774">
        <w:rPr>
          <w:rFonts w:ascii="Arial" w:eastAsia="SimSun" w:hAnsi="Arial" w:cs="Arial"/>
          <w:b/>
          <w:kern w:val="1"/>
          <w:lang w:eastAsia="hi-IN" w:bidi="hi-IN"/>
        </w:rPr>
        <w:t>5</w:t>
      </w:r>
      <w:r w:rsidRPr="00F46012">
        <w:rPr>
          <w:rFonts w:ascii="Arial" w:eastAsia="SimSun" w:hAnsi="Arial" w:cs="Arial"/>
          <w:b/>
          <w:kern w:val="1"/>
          <w:lang w:eastAsia="hi-IN" w:bidi="hi-IN"/>
        </w:rPr>
        <w:t xml:space="preserve"> %</w:t>
      </w:r>
      <w:r w:rsidRPr="00F46012">
        <w:rPr>
          <w:rFonts w:ascii="Arial" w:eastAsia="SimSun" w:hAnsi="Arial" w:cs="Arial"/>
          <w:kern w:val="1"/>
          <w:lang w:eastAsia="hi-IN" w:bidi="hi-IN"/>
        </w:rPr>
        <w:t xml:space="preserve"> wynagrodzenia brutto o którym mowa w § 5 ust. 1,</w:t>
      </w:r>
    </w:p>
    <w:p w14:paraId="77230A31" w14:textId="77777777" w:rsidR="007766AC" w:rsidRPr="00B8686E" w:rsidRDefault="007766AC" w:rsidP="00B8686E">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lastRenderedPageBreak/>
        <w:t xml:space="preserve">niewykonania przedmiotu Umowy z winy Wykonawcy w terminie określonym w § 2 w wysokości </w:t>
      </w:r>
      <w:r w:rsidR="00F55774">
        <w:rPr>
          <w:rFonts w:ascii="Arial" w:eastAsia="SimSun" w:hAnsi="Arial" w:cs="Arial"/>
          <w:b/>
          <w:kern w:val="1"/>
          <w:lang w:eastAsia="hi-IN" w:bidi="hi-IN"/>
        </w:rPr>
        <w:t>1000 zł brutto</w:t>
      </w:r>
      <w:r w:rsidRPr="00F46012">
        <w:rPr>
          <w:rFonts w:ascii="Arial" w:eastAsia="SimSun" w:hAnsi="Arial" w:cs="Arial"/>
          <w:kern w:val="1"/>
          <w:lang w:eastAsia="hi-IN" w:bidi="hi-IN"/>
        </w:rPr>
        <w:t xml:space="preserve"> za każdy dzień zwłoki liczony od upływu terminu wyznaczonego </w:t>
      </w:r>
      <w:r w:rsidR="00B8686E">
        <w:rPr>
          <w:rFonts w:ascii="Arial" w:eastAsia="SimSun" w:hAnsi="Arial" w:cs="Arial"/>
          <w:kern w:val="1"/>
          <w:lang w:eastAsia="hi-IN" w:bidi="hi-IN"/>
        </w:rPr>
        <w:t>na wykonanie  przedmio</w:t>
      </w:r>
      <w:r w:rsidR="00834552">
        <w:rPr>
          <w:rFonts w:ascii="Arial" w:eastAsia="SimSun" w:hAnsi="Arial" w:cs="Arial"/>
          <w:kern w:val="1"/>
          <w:lang w:eastAsia="hi-IN" w:bidi="hi-IN"/>
        </w:rPr>
        <w:t xml:space="preserve">tu Umowy. </w:t>
      </w:r>
    </w:p>
    <w:p w14:paraId="164B01B9" w14:textId="77777777" w:rsidR="007766AC"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nieusunięcia z winy Wykonawcy wad</w:t>
      </w:r>
      <w:r w:rsidR="00DC09AC">
        <w:rPr>
          <w:rFonts w:ascii="Arial" w:eastAsia="SimSun" w:hAnsi="Arial" w:cs="Arial"/>
          <w:kern w:val="1"/>
          <w:lang w:eastAsia="hi-IN" w:bidi="hi-IN"/>
        </w:rPr>
        <w:t xml:space="preserve"> i usterek</w:t>
      </w:r>
      <w:r w:rsidRPr="00F46012">
        <w:rPr>
          <w:rFonts w:ascii="Arial" w:eastAsia="SimSun" w:hAnsi="Arial" w:cs="Arial"/>
          <w:kern w:val="1"/>
          <w:lang w:eastAsia="hi-IN" w:bidi="hi-IN"/>
        </w:rPr>
        <w:t xml:space="preserve"> stwierdzonych w czasie odbioru końcowego lub ujawnionych w okresie</w:t>
      </w:r>
      <w:r w:rsidR="00536D59">
        <w:rPr>
          <w:rFonts w:ascii="Arial" w:eastAsia="SimSun" w:hAnsi="Arial" w:cs="Arial"/>
          <w:kern w:val="1"/>
          <w:lang w:eastAsia="hi-IN" w:bidi="hi-IN"/>
        </w:rPr>
        <w:t xml:space="preserve"> rękojmi i</w:t>
      </w:r>
      <w:r w:rsidRPr="00F46012">
        <w:rPr>
          <w:rFonts w:ascii="Arial" w:eastAsia="SimSun" w:hAnsi="Arial" w:cs="Arial"/>
          <w:kern w:val="1"/>
          <w:lang w:eastAsia="hi-IN" w:bidi="hi-IN"/>
        </w:rPr>
        <w:t xml:space="preserve"> </w:t>
      </w:r>
      <w:r w:rsidR="00DC09AC">
        <w:rPr>
          <w:rFonts w:ascii="Arial" w:eastAsia="SimSun" w:hAnsi="Arial" w:cs="Arial"/>
          <w:kern w:val="1"/>
          <w:lang w:eastAsia="hi-IN" w:bidi="hi-IN"/>
        </w:rPr>
        <w:t>gwarancji</w:t>
      </w:r>
      <w:r w:rsidRPr="00F46012">
        <w:rPr>
          <w:rFonts w:ascii="Arial" w:eastAsia="SimSun" w:hAnsi="Arial" w:cs="Arial"/>
          <w:kern w:val="1"/>
          <w:lang w:eastAsia="hi-IN" w:bidi="hi-IN"/>
        </w:rPr>
        <w:t xml:space="preserve"> - w wysokości </w:t>
      </w:r>
      <w:r w:rsidR="00F55774">
        <w:rPr>
          <w:rFonts w:ascii="Arial" w:eastAsia="SimSun" w:hAnsi="Arial" w:cs="Arial"/>
          <w:b/>
          <w:kern w:val="1"/>
          <w:lang w:eastAsia="hi-IN" w:bidi="hi-IN"/>
        </w:rPr>
        <w:t>500 zł brutto</w:t>
      </w:r>
      <w:r w:rsidRPr="00F46012">
        <w:rPr>
          <w:rFonts w:ascii="Arial" w:eastAsia="SimSun" w:hAnsi="Arial" w:cs="Arial"/>
          <w:kern w:val="1"/>
          <w:lang w:eastAsia="hi-IN" w:bidi="hi-IN"/>
        </w:rPr>
        <w:t xml:space="preserve">  za każdy dzień zwłoki liczony od upływu terminu wyznaczonego na usunięcie wad,</w:t>
      </w:r>
    </w:p>
    <w:p w14:paraId="568DDCDD" w14:textId="77777777" w:rsidR="00F55774" w:rsidRPr="00F46012" w:rsidRDefault="00F55774" w:rsidP="007766AC">
      <w:pPr>
        <w:numPr>
          <w:ilvl w:val="0"/>
          <w:numId w:val="14"/>
        </w:numPr>
        <w:suppressAutoHyphens/>
        <w:spacing w:line="288" w:lineRule="auto"/>
        <w:jc w:val="both"/>
        <w:rPr>
          <w:rFonts w:ascii="Arial" w:eastAsia="SimSun" w:hAnsi="Arial" w:cs="Arial"/>
          <w:kern w:val="1"/>
          <w:lang w:eastAsia="hi-IN" w:bidi="hi-IN"/>
        </w:rPr>
      </w:pPr>
      <w:r>
        <w:rPr>
          <w:rFonts w:ascii="Arial" w:eastAsia="SimSun" w:hAnsi="Arial" w:cs="Arial"/>
          <w:kern w:val="1"/>
          <w:lang w:eastAsia="hi-IN" w:bidi="hi-IN"/>
        </w:rPr>
        <w:t xml:space="preserve">niewykonania zakresu zlecenia z winy Wykonawcy w terminie określonym na zleceniu w wysokości </w:t>
      </w:r>
      <w:r w:rsidRPr="00F93885">
        <w:rPr>
          <w:rFonts w:ascii="Arial" w:eastAsia="SimSun" w:hAnsi="Arial" w:cs="Arial"/>
          <w:b/>
          <w:kern w:val="1"/>
          <w:lang w:eastAsia="hi-IN" w:bidi="hi-IN"/>
        </w:rPr>
        <w:t>500 zł brutto</w:t>
      </w:r>
      <w:r>
        <w:rPr>
          <w:rFonts w:ascii="Arial" w:eastAsia="SimSun" w:hAnsi="Arial" w:cs="Arial"/>
          <w:kern w:val="1"/>
          <w:lang w:eastAsia="hi-IN" w:bidi="hi-IN"/>
        </w:rPr>
        <w:t xml:space="preserve"> za każdy dzień zwłoki liczony od upływu terminu wykonania prac określonych na zleceniu. Minimalny okres na wykonanie zlecenia wynosi 14 dni chyba że strony postanowią inaczej.</w:t>
      </w:r>
    </w:p>
    <w:p w14:paraId="1B5EEF24"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braku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14:paraId="2408FE4A"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nieterminowej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dzień zwłoki,</w:t>
      </w:r>
    </w:p>
    <w:p w14:paraId="081017EE"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nieprzedłożenia do akceptacji projektu umowy</w:t>
      </w:r>
      <w:r w:rsidR="00271145">
        <w:rPr>
          <w:rFonts w:ascii="Arial" w:eastAsia="SimSun" w:hAnsi="Arial" w:cs="Arial"/>
          <w:kern w:val="1"/>
          <w:lang w:eastAsia="hi-IN" w:bidi="hi-IN"/>
        </w:rPr>
        <w:t xml:space="preserve"> o podwykonawstwo</w:t>
      </w:r>
      <w:r w:rsidRPr="00F46012">
        <w:rPr>
          <w:rFonts w:ascii="Arial" w:eastAsia="SimSun" w:hAnsi="Arial" w:cs="Arial"/>
          <w:kern w:val="1"/>
          <w:lang w:eastAsia="hi-IN" w:bidi="hi-IN"/>
        </w:rPr>
        <w:t xml:space="preserve">, której przedmiotem są roboty budowlane, lub projektu jej zmiany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14:paraId="6C72BE08"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nieprzedłożenia poświadczonej za zgodność z oryginałem kopii umowy o podwykonawstwo  lub jej zmiany - w wysokości </w:t>
      </w:r>
      <w:r w:rsidR="00271145">
        <w:rPr>
          <w:rFonts w:ascii="Arial" w:eastAsia="SimSun" w:hAnsi="Arial" w:cs="Arial"/>
          <w:b/>
          <w:kern w:val="1"/>
          <w:lang w:eastAsia="hi-IN" w:bidi="hi-IN"/>
        </w:rPr>
        <w:t>10</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14:paraId="08F11812" w14:textId="77777777" w:rsidR="007766AC" w:rsidRPr="008E621A" w:rsidRDefault="007766AC" w:rsidP="007766AC">
      <w:pPr>
        <w:numPr>
          <w:ilvl w:val="0"/>
          <w:numId w:val="14"/>
        </w:numPr>
        <w:suppressAutoHyphens/>
        <w:spacing w:line="288" w:lineRule="auto"/>
        <w:jc w:val="both"/>
        <w:rPr>
          <w:rFonts w:ascii="Arial" w:eastAsia="SimSun" w:hAnsi="Arial" w:cs="Arial"/>
          <w:kern w:val="1"/>
          <w:lang w:eastAsia="hi-IN" w:bidi="hi-IN"/>
        </w:rPr>
      </w:pPr>
      <w:r w:rsidRPr="008E621A">
        <w:rPr>
          <w:rFonts w:ascii="Arial" w:eastAsia="SimSun" w:hAnsi="Arial" w:cs="Arial"/>
          <w:kern w:val="1"/>
          <w:lang w:eastAsia="hi-IN" w:bidi="hi-IN"/>
        </w:rPr>
        <w:t xml:space="preserve">braku zmiany umowy o podwykonawstwo w zakresie terminu zapłaty - w wysokości </w:t>
      </w:r>
      <w:r w:rsidR="00271145" w:rsidRPr="008E621A">
        <w:rPr>
          <w:rFonts w:ascii="Arial" w:eastAsia="SimSun" w:hAnsi="Arial" w:cs="Arial"/>
          <w:b/>
          <w:kern w:val="1"/>
          <w:lang w:eastAsia="hi-IN" w:bidi="hi-IN"/>
        </w:rPr>
        <w:t>5</w:t>
      </w:r>
      <w:r w:rsidRPr="008E621A">
        <w:rPr>
          <w:rFonts w:ascii="Arial" w:eastAsia="SimSun" w:hAnsi="Arial" w:cs="Arial"/>
          <w:b/>
          <w:kern w:val="1"/>
          <w:lang w:eastAsia="hi-IN" w:bidi="hi-IN"/>
        </w:rPr>
        <w:t>00,00 zł</w:t>
      </w:r>
      <w:r w:rsidRPr="008E621A">
        <w:rPr>
          <w:rFonts w:ascii="Arial" w:eastAsia="SimSun" w:hAnsi="Arial" w:cs="Arial"/>
          <w:kern w:val="1"/>
          <w:lang w:eastAsia="hi-IN" w:bidi="hi-IN"/>
        </w:rPr>
        <w:t xml:space="preserve"> brutto o  za każdy taki przypadek.</w:t>
      </w:r>
    </w:p>
    <w:p w14:paraId="24351207"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realizacji prac przez osoby nie zatrudnione na umowę o pracę (a zadeklarowane) w wysokości </w:t>
      </w:r>
      <w:r w:rsidRPr="00F46012">
        <w:rPr>
          <w:rFonts w:ascii="Arial" w:eastAsia="SimSun" w:hAnsi="Arial" w:cs="Arial"/>
          <w:b/>
          <w:kern w:val="1"/>
          <w:lang w:eastAsia="hi-IN" w:bidi="hi-IN"/>
        </w:rPr>
        <w:t>1000,00 zł</w:t>
      </w:r>
      <w:r w:rsidRPr="00F46012">
        <w:rPr>
          <w:rFonts w:ascii="Arial" w:eastAsia="SimSun" w:hAnsi="Arial" w:cs="Arial"/>
          <w:kern w:val="1"/>
          <w:lang w:eastAsia="hi-IN" w:bidi="hi-IN"/>
        </w:rPr>
        <w:t xml:space="preserve"> brutto za każdy stwierdzony przypadek (dotyczący zatrudniania na podstawie umowy o pracę).</w:t>
      </w:r>
    </w:p>
    <w:p w14:paraId="230165D2" w14:textId="77777777"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Kara umowna zostanie zapłacona przez Stronę, która naruszyła postanowienia umowne, w terminie 14 dni od daty wystąpienia przez drugą Stronę z żądaniem zapłaty lub</w:t>
      </w:r>
      <w:r w:rsidR="009D45C4">
        <w:rPr>
          <w:rFonts w:ascii="Arial" w:eastAsia="SimSun" w:hAnsi="Arial" w:cs="Arial"/>
          <w:kern w:val="1"/>
          <w:lang w:eastAsia="hi-IN" w:bidi="hi-IN"/>
        </w:rPr>
        <w:t xml:space="preserve"> w przypadku naliczenia kar Wykonawcy</w:t>
      </w:r>
      <w:r w:rsidRPr="00F46012">
        <w:rPr>
          <w:rFonts w:ascii="Arial" w:eastAsia="SimSun" w:hAnsi="Arial" w:cs="Arial"/>
          <w:kern w:val="1"/>
          <w:lang w:eastAsia="hi-IN" w:bidi="hi-IN"/>
        </w:rPr>
        <w:t xml:space="preserve"> zostanie potrącona z </w:t>
      </w:r>
      <w:r w:rsidR="009D45C4">
        <w:rPr>
          <w:rFonts w:ascii="Arial" w:eastAsia="SimSun" w:hAnsi="Arial" w:cs="Arial"/>
          <w:kern w:val="1"/>
          <w:lang w:eastAsia="hi-IN" w:bidi="hi-IN"/>
        </w:rPr>
        <w:t xml:space="preserve">należnego </w:t>
      </w:r>
      <w:r w:rsidRPr="00F46012">
        <w:rPr>
          <w:rFonts w:ascii="Arial" w:eastAsia="SimSun" w:hAnsi="Arial" w:cs="Arial"/>
          <w:kern w:val="1"/>
          <w:lang w:eastAsia="hi-IN" w:bidi="hi-IN"/>
        </w:rPr>
        <w:t>wynagrodzenia Wykonawcy</w:t>
      </w:r>
    </w:p>
    <w:p w14:paraId="07ABE383" w14:textId="77777777" w:rsidR="007766AC" w:rsidRPr="00F46012" w:rsidRDefault="007766AC" w:rsidP="007766AC">
      <w:pPr>
        <w:numPr>
          <w:ilvl w:val="0"/>
          <w:numId w:val="13"/>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Zamawiający zapłaci Wykonawcy kary umowne:</w:t>
      </w:r>
    </w:p>
    <w:p w14:paraId="6843D13C" w14:textId="77777777" w:rsidR="007766AC" w:rsidRPr="00F46012" w:rsidRDefault="007766AC" w:rsidP="007766AC">
      <w:pPr>
        <w:widowControl w:val="0"/>
        <w:numPr>
          <w:ilvl w:val="0"/>
          <w:numId w:val="7"/>
        </w:numPr>
        <w:tabs>
          <w:tab w:val="left" w:pos="720"/>
          <w:tab w:val="left" w:pos="3524"/>
        </w:tabs>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 xml:space="preserve">za nieterminowe dokonanie płatności za wykonane prace w wysokości odsetek ustawowych za zwłokę, z zastrzeżeniem przypadków określonych w umowie. </w:t>
      </w:r>
    </w:p>
    <w:p w14:paraId="0CBED0ED" w14:textId="77777777" w:rsidR="00C52DF3" w:rsidRPr="00F30BFC" w:rsidRDefault="007766AC" w:rsidP="00F30BFC">
      <w:pPr>
        <w:widowControl w:val="0"/>
        <w:numPr>
          <w:ilvl w:val="0"/>
          <w:numId w:val="7"/>
        </w:numPr>
        <w:tabs>
          <w:tab w:val="left" w:pos="720"/>
          <w:tab w:val="left" w:pos="3524"/>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za odstąpienie od umowy przez Wykonawcę z przyczyn uzależnionych wyłącznie od winy Zamawiającego (z zastrzeżeniem przypadków przewidzianych w niniejszej umowie) Wykonawca naliczy Zamawiającemu kary umowne w wysokości 10% umownego wynagrodzenia brutto za cały przedmiot umowy.</w:t>
      </w:r>
    </w:p>
    <w:p w14:paraId="0F61DDAE" w14:textId="77777777" w:rsidR="00834552" w:rsidRDefault="00834552" w:rsidP="00834552">
      <w:pPr>
        <w:numPr>
          <w:ilvl w:val="0"/>
          <w:numId w:val="13"/>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Łączna maksymalna wysokość kar</w:t>
      </w:r>
      <w:r w:rsidR="00F55774">
        <w:rPr>
          <w:rFonts w:ascii="Arial" w:eastAsia="SimSun" w:hAnsi="Arial" w:cs="Arial"/>
          <w:color w:val="000000"/>
          <w:kern w:val="1"/>
          <w:lang w:eastAsia="hi-IN" w:bidi="hi-IN"/>
        </w:rPr>
        <w:t xml:space="preserve"> umownych nie może przekroczyć 10</w:t>
      </w:r>
      <w:r w:rsidR="001E7BFB">
        <w:rPr>
          <w:rFonts w:ascii="Arial" w:eastAsia="SimSun" w:hAnsi="Arial" w:cs="Arial"/>
          <w:color w:val="000000"/>
          <w:kern w:val="1"/>
          <w:lang w:eastAsia="hi-IN" w:bidi="hi-IN"/>
        </w:rPr>
        <w:t>0</w:t>
      </w:r>
      <w:r>
        <w:rPr>
          <w:rFonts w:ascii="Arial" w:eastAsia="SimSun" w:hAnsi="Arial" w:cs="Arial"/>
          <w:color w:val="000000"/>
          <w:kern w:val="1"/>
          <w:lang w:eastAsia="hi-IN" w:bidi="hi-IN"/>
        </w:rPr>
        <w:t xml:space="preserve">% wartości brutto umowy. </w:t>
      </w:r>
      <w:r w:rsidR="004910DE">
        <w:rPr>
          <w:rFonts w:ascii="Arial" w:eastAsia="SimSun" w:hAnsi="Arial" w:cs="Arial"/>
          <w:color w:val="000000"/>
          <w:kern w:val="1"/>
          <w:lang w:eastAsia="hi-IN" w:bidi="hi-IN"/>
        </w:rPr>
        <w:t>Zamawiający uprawniony jest do dochodzenia odszkodowania uzupełniającego na zasadach ogólnych.</w:t>
      </w:r>
    </w:p>
    <w:p w14:paraId="38821DED" w14:textId="77777777" w:rsidR="004910DE" w:rsidRPr="00F46012" w:rsidRDefault="004910DE" w:rsidP="006112AB">
      <w:pPr>
        <w:numPr>
          <w:ilvl w:val="0"/>
          <w:numId w:val="13"/>
        </w:numPr>
        <w:suppressAutoHyphens/>
        <w:spacing w:line="276"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lastRenderedPageBreak/>
        <w:t>Kary umowne z tytułu nieterminowości (§7 ust. 1 pkt 2, 3,) oraz kary umowne związane z odstąpieniem od umowy (§7 ust. 1 pkt 1) spowodowanej nieterminowością Wykonawcy nie podlegają kumulacji. W takim przypadku nalicza się karę stanowiącą wyższą kwotę.</w:t>
      </w:r>
    </w:p>
    <w:p w14:paraId="72C2CC09" w14:textId="77777777" w:rsidR="00834552" w:rsidRPr="00F46012" w:rsidRDefault="00834552" w:rsidP="00834552">
      <w:pPr>
        <w:widowControl w:val="0"/>
        <w:tabs>
          <w:tab w:val="left" w:pos="720"/>
          <w:tab w:val="left" w:pos="3524"/>
        </w:tabs>
        <w:suppressAutoHyphens/>
        <w:spacing w:line="288" w:lineRule="auto"/>
        <w:ind w:left="426"/>
        <w:jc w:val="both"/>
        <w:rPr>
          <w:rFonts w:ascii="Arial" w:eastAsia="SimSun" w:hAnsi="Arial" w:cs="Arial"/>
          <w:color w:val="000000"/>
          <w:kern w:val="1"/>
          <w:lang w:eastAsia="hi-IN" w:bidi="hi-IN"/>
        </w:rPr>
      </w:pPr>
    </w:p>
    <w:p w14:paraId="361A654A" w14:textId="77777777" w:rsidR="007766AC" w:rsidRPr="00F46012" w:rsidRDefault="007766AC" w:rsidP="007766AC">
      <w:pPr>
        <w:tabs>
          <w:tab w:val="left" w:pos="4118"/>
        </w:tabs>
        <w:suppressAutoHyphens/>
        <w:spacing w:line="288" w:lineRule="auto"/>
        <w:jc w:val="center"/>
        <w:rPr>
          <w:rFonts w:ascii="Arial" w:eastAsia="SimSun" w:hAnsi="Arial" w:cs="Arial"/>
          <w:b/>
          <w:bCs/>
          <w:color w:val="000000"/>
          <w:kern w:val="1"/>
          <w:lang w:eastAsia="hi-IN" w:bidi="hi-IN"/>
        </w:rPr>
      </w:pPr>
    </w:p>
    <w:p w14:paraId="2DAC90A4" w14:textId="77777777" w:rsidR="007766AC" w:rsidRPr="00F55774" w:rsidRDefault="007766AC" w:rsidP="007766AC">
      <w:pPr>
        <w:tabs>
          <w:tab w:val="left" w:pos="4118"/>
        </w:tabs>
        <w:suppressAutoHyphens/>
        <w:spacing w:line="288" w:lineRule="auto"/>
        <w:jc w:val="center"/>
        <w:rPr>
          <w:rFonts w:ascii="Arial" w:eastAsia="SimSun" w:hAnsi="Arial" w:cs="Arial"/>
          <w:b/>
          <w:bCs/>
          <w:kern w:val="1"/>
          <w:lang w:eastAsia="hi-IN" w:bidi="hi-IN"/>
        </w:rPr>
      </w:pPr>
      <w:r w:rsidRPr="00F55774">
        <w:rPr>
          <w:rFonts w:ascii="Arial" w:eastAsia="SimSun" w:hAnsi="Arial" w:cs="Arial"/>
          <w:b/>
          <w:bCs/>
          <w:kern w:val="1"/>
          <w:lang w:eastAsia="hi-IN" w:bidi="hi-IN"/>
        </w:rPr>
        <w:t>§ 8</w:t>
      </w:r>
    </w:p>
    <w:p w14:paraId="5035A55D" w14:textId="77777777" w:rsidR="007766AC" w:rsidRPr="00F55774"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F55774">
        <w:rPr>
          <w:rFonts w:ascii="Arial" w:eastAsia="SimSun" w:hAnsi="Arial" w:cs="Arial"/>
          <w:b/>
          <w:bCs/>
          <w:kern w:val="1"/>
          <w:lang w:eastAsia="hi-IN" w:bidi="hi-IN"/>
        </w:rPr>
        <w:t xml:space="preserve">Odstąpienie od umowy </w:t>
      </w:r>
    </w:p>
    <w:p w14:paraId="3515CD0F" w14:textId="77777777" w:rsidR="008D766D" w:rsidRDefault="008D766D" w:rsidP="007766AC">
      <w:pPr>
        <w:tabs>
          <w:tab w:val="left" w:pos="4118"/>
        </w:tabs>
        <w:suppressAutoHyphens/>
        <w:spacing w:line="288" w:lineRule="auto"/>
        <w:ind w:left="426" w:hanging="426"/>
        <w:jc w:val="center"/>
        <w:rPr>
          <w:rFonts w:ascii="Arial" w:eastAsia="SimSun" w:hAnsi="Arial" w:cs="Arial"/>
          <w:b/>
          <w:bCs/>
          <w:color w:val="FF0000"/>
          <w:kern w:val="1"/>
          <w:lang w:eastAsia="hi-IN" w:bidi="hi-IN"/>
        </w:rPr>
      </w:pPr>
    </w:p>
    <w:p w14:paraId="20687DFC" w14:textId="77777777"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t>1.</w:t>
      </w:r>
      <w:r w:rsidRPr="008D766D">
        <w:rPr>
          <w:rFonts w:ascii="Arial" w:hAnsi="Arial" w:cs="Arial"/>
          <w:sz w:val="14"/>
          <w:szCs w:val="14"/>
        </w:rPr>
        <w:t xml:space="preserve">     </w:t>
      </w:r>
      <w:r w:rsidRPr="008D766D">
        <w:rPr>
          <w:rFonts w:ascii="Arial" w:hAnsi="Arial" w:cs="Arial"/>
          <w:bCs/>
        </w:rPr>
        <w:t>Zamawiającemu</w:t>
      </w:r>
      <w:r w:rsidRPr="008D766D">
        <w:rPr>
          <w:rFonts w:ascii="Arial" w:hAnsi="Arial" w:cs="Arial"/>
        </w:rPr>
        <w:t xml:space="preserve">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r w:rsidR="001E7BFB">
        <w:rPr>
          <w:rFonts w:ascii="Arial" w:hAnsi="Arial" w:cs="Arial"/>
        </w:rPr>
        <w:t xml:space="preserve"> PZP</w:t>
      </w:r>
      <w:r w:rsidRPr="008D766D">
        <w:rPr>
          <w:rFonts w:ascii="Arial" w:hAnsi="Arial" w:cs="Arial"/>
        </w:rPr>
        <w:t>.</w:t>
      </w:r>
    </w:p>
    <w:p w14:paraId="63B5F59A" w14:textId="77777777"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t>2.</w:t>
      </w:r>
      <w:r w:rsidRPr="008D766D">
        <w:rPr>
          <w:rFonts w:ascii="Arial" w:hAnsi="Arial" w:cs="Arial"/>
          <w:sz w:val="14"/>
          <w:szCs w:val="14"/>
        </w:rPr>
        <w:t xml:space="preserve">     </w:t>
      </w:r>
      <w:r w:rsidRPr="008D766D">
        <w:rPr>
          <w:rFonts w:ascii="Arial" w:hAnsi="Arial" w:cs="Arial"/>
        </w:rPr>
        <w:t>Zamawiającemu przysługuje prawo do odstąpienia od Umowy również w następujących okolicznościach, jeżeli:</w:t>
      </w:r>
    </w:p>
    <w:p w14:paraId="569BF29B" w14:textId="77777777" w:rsidR="008D766D" w:rsidRPr="008D766D" w:rsidRDefault="008D766D" w:rsidP="002448BE">
      <w:pPr>
        <w:tabs>
          <w:tab w:val="num" w:pos="0"/>
        </w:tabs>
        <w:suppressAutoHyphens/>
        <w:spacing w:line="276" w:lineRule="auto"/>
        <w:ind w:left="851" w:hanging="488"/>
        <w:contextualSpacing/>
        <w:jc w:val="both"/>
        <w:rPr>
          <w:rFonts w:ascii="Arial" w:hAnsi="Arial" w:cs="Arial"/>
        </w:rPr>
      </w:pPr>
      <w:r w:rsidRPr="008D766D">
        <w:rPr>
          <w:rFonts w:ascii="Arial" w:hAnsi="Arial" w:cs="Arial"/>
        </w:rPr>
        <w:t>1)</w:t>
      </w:r>
      <w:r w:rsidRPr="008D766D">
        <w:rPr>
          <w:rFonts w:ascii="Arial" w:hAnsi="Arial" w:cs="Arial"/>
          <w:sz w:val="14"/>
          <w:szCs w:val="14"/>
        </w:rPr>
        <w:t xml:space="preserve">        </w:t>
      </w:r>
      <w:r w:rsidRPr="008D766D">
        <w:rPr>
          <w:rFonts w:ascii="Arial" w:hAnsi="Arial" w:cs="Arial"/>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37B70019" w14:textId="77777777" w:rsidR="008D766D" w:rsidRPr="008D766D" w:rsidRDefault="008D766D" w:rsidP="002448BE">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rPr>
      </w:pPr>
      <w:r w:rsidRPr="008D766D">
        <w:rPr>
          <w:rFonts w:ascii="Arial" w:hAnsi="Arial" w:cs="Arial"/>
        </w:rPr>
        <w:t>2)</w:t>
      </w:r>
      <w:r w:rsidRPr="008D766D">
        <w:rPr>
          <w:rFonts w:ascii="Arial" w:hAnsi="Arial" w:cs="Arial"/>
          <w:sz w:val="14"/>
          <w:szCs w:val="14"/>
        </w:rPr>
        <w:t xml:space="preserve">        </w:t>
      </w:r>
      <w:r w:rsidRPr="008D766D">
        <w:rPr>
          <w:rFonts w:ascii="Arial" w:hAnsi="Arial" w:cs="Arial"/>
        </w:rPr>
        <w:t xml:space="preserve">Wykonawca nie rozpoczął realizacji przedmiotu Umowy bez uzasadnionych przyczyn lub </w:t>
      </w:r>
      <w:r w:rsidRPr="008D766D">
        <w:rPr>
          <w:rFonts w:ascii="Arial" w:eastAsia="Liberation Serif" w:hAnsi="Arial" w:cs="Arial"/>
        </w:rPr>
        <w:t>–</w:t>
      </w:r>
      <w:r w:rsidRPr="008D766D">
        <w:rPr>
          <w:rFonts w:ascii="Arial" w:hAnsi="Arial" w:cs="Arial"/>
        </w:rPr>
        <w:t xml:space="preserve"> mimo otrzymania pisemnego wezwania </w:t>
      </w:r>
      <w:r w:rsidRPr="008D766D">
        <w:rPr>
          <w:rFonts w:ascii="Arial" w:eastAsia="Liberation Serif" w:hAnsi="Arial" w:cs="Arial"/>
        </w:rPr>
        <w:t>–</w:t>
      </w:r>
      <w:r w:rsidRPr="008D766D">
        <w:rPr>
          <w:rFonts w:ascii="Arial" w:hAnsi="Arial" w:cs="Arial"/>
        </w:rPr>
        <w:t xml:space="preserve"> nie wykonuje lub nienależycie wykonuje zobowiązania wynikające z Umowy.</w:t>
      </w:r>
    </w:p>
    <w:p w14:paraId="028B861E"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3.</w:t>
      </w:r>
      <w:r w:rsidRPr="008D766D">
        <w:rPr>
          <w:rFonts w:ascii="Arial" w:hAnsi="Arial" w:cs="Arial"/>
          <w:sz w:val="14"/>
          <w:szCs w:val="14"/>
        </w:rPr>
        <w:t xml:space="preserve">     </w:t>
      </w:r>
      <w:r w:rsidRPr="008D766D">
        <w:rPr>
          <w:rFonts w:ascii="Arial" w:hAnsi="Arial" w:cs="Arial"/>
        </w:rPr>
        <w:t>Powyższe uprawnienie Zamawiającego nie uchybia możliwości odstąpienia od Umowy przez którąkolwiek ze Stron, na podstawie przepisów Kodeksu cywilnego.</w:t>
      </w:r>
    </w:p>
    <w:p w14:paraId="3DA4E7DE" w14:textId="69DA5638"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4.</w:t>
      </w:r>
      <w:r w:rsidRPr="008D766D">
        <w:rPr>
          <w:rFonts w:ascii="Arial" w:hAnsi="Arial" w:cs="Arial"/>
          <w:sz w:val="14"/>
          <w:szCs w:val="14"/>
        </w:rPr>
        <w:t xml:space="preserve">     </w:t>
      </w:r>
      <w:r w:rsidRPr="008D766D">
        <w:rPr>
          <w:rFonts w:ascii="Arial" w:hAnsi="Arial" w:cs="Arial"/>
        </w:rPr>
        <w:t>W przypadku wystąpienia okoliczności, o których mowa w ust. 2</w:t>
      </w:r>
      <w:r w:rsidR="00620C58">
        <w:rPr>
          <w:rFonts w:ascii="Arial" w:hAnsi="Arial" w:cs="Arial"/>
        </w:rPr>
        <w:t xml:space="preserve"> pkt 1) i 2)</w:t>
      </w:r>
      <w:r w:rsidRPr="008D766D">
        <w:rPr>
          <w:rFonts w:ascii="Arial" w:hAnsi="Arial" w:cs="Arial"/>
        </w:rPr>
        <w:t xml:space="preserve">, Zamawiającemu przysługuje prawo odstąpienia od Umowy w terminie 30 dni od dnia powzięcia wiadomości o okolicznościach wymienionych w </w:t>
      </w:r>
      <w:r w:rsidR="00620C58">
        <w:rPr>
          <w:rFonts w:ascii="Arial" w:hAnsi="Arial" w:cs="Arial"/>
        </w:rPr>
        <w:t xml:space="preserve">tym ustępie </w:t>
      </w:r>
      <w:r w:rsidRPr="008D766D">
        <w:rPr>
          <w:rFonts w:ascii="Arial" w:hAnsi="Arial" w:cs="Arial"/>
        </w:rPr>
        <w:t xml:space="preserve">. </w:t>
      </w:r>
    </w:p>
    <w:p w14:paraId="7A60079D"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5.</w:t>
      </w:r>
      <w:r w:rsidRPr="008D766D">
        <w:rPr>
          <w:rFonts w:ascii="Arial" w:hAnsi="Arial" w:cs="Arial"/>
          <w:sz w:val="14"/>
          <w:szCs w:val="14"/>
        </w:rPr>
        <w:t xml:space="preserve">     </w:t>
      </w:r>
      <w:r w:rsidRPr="008D766D">
        <w:rPr>
          <w:rFonts w:ascii="Arial" w:hAnsi="Arial" w:cs="Arial"/>
        </w:rPr>
        <w:t xml:space="preserve">Oświadczenie o odstąpieniu od Umowy należy złożyć drugiej Stronie w formie pisemnej </w:t>
      </w:r>
      <w:r w:rsidRPr="008D766D">
        <w:rPr>
          <w:rStyle w:val="Pogrubienie"/>
          <w:rFonts w:ascii="Arial" w:hAnsi="Arial" w:cs="Arial"/>
        </w:rPr>
        <w:t>lub w postaci elektronicznej, na zasadach wskazanych w art. 77</w:t>
      </w:r>
      <w:r w:rsidRPr="008D766D">
        <w:rPr>
          <w:rStyle w:val="Pogrubienie"/>
          <w:rFonts w:ascii="Arial" w:hAnsi="Arial" w:cs="Arial"/>
          <w:vertAlign w:val="superscript"/>
        </w:rPr>
        <w:t>2</w:t>
      </w:r>
      <w:r w:rsidRPr="008D766D">
        <w:rPr>
          <w:rStyle w:val="Pogrubienie"/>
          <w:rFonts w:ascii="Arial" w:hAnsi="Arial" w:cs="Arial"/>
        </w:rPr>
        <w:t xml:space="preserve"> Kodeksu cywilnego</w:t>
      </w:r>
      <w:r w:rsidRPr="008D766D">
        <w:rPr>
          <w:rFonts w:ascii="Arial" w:hAnsi="Arial" w:cs="Arial"/>
        </w:rPr>
        <w:t>. Oświadczenie to musi zawierać uzasadnienie.</w:t>
      </w:r>
    </w:p>
    <w:p w14:paraId="51110C51"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6.</w:t>
      </w:r>
      <w:r w:rsidRPr="008D766D">
        <w:rPr>
          <w:rFonts w:ascii="Arial" w:hAnsi="Arial" w:cs="Arial"/>
          <w:sz w:val="14"/>
          <w:szCs w:val="14"/>
        </w:rPr>
        <w:t xml:space="preserve">     </w:t>
      </w:r>
      <w:r w:rsidRPr="008D766D">
        <w:rPr>
          <w:rFonts w:ascii="Arial" w:hAnsi="Arial" w:cs="Arial"/>
        </w:rPr>
        <w:t>W przypadku odstąpienia od Umowy przez którąkolwiek ze Stron, Wykonawca zachowuje prawo do wynagrodzenia wyłącznie za przedmiot Umowy zrealizowany</w:t>
      </w:r>
      <w:r>
        <w:rPr>
          <w:rFonts w:ascii="Arial" w:hAnsi="Arial" w:cs="Arial"/>
        </w:rPr>
        <w:t xml:space="preserve"> i odebrany przez Zamawiającego</w:t>
      </w:r>
      <w:r w:rsidRPr="008D766D">
        <w:rPr>
          <w:rFonts w:ascii="Arial" w:hAnsi="Arial" w:cs="Arial"/>
        </w:rPr>
        <w:t xml:space="preserve"> do dnia odstąpienia od Umowy. Wykonawcy nie przysługują żadne inne roszczenia.</w:t>
      </w:r>
    </w:p>
    <w:p w14:paraId="16126A0D"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7.</w:t>
      </w:r>
      <w:r w:rsidRPr="008D766D">
        <w:rPr>
          <w:rFonts w:ascii="Arial" w:hAnsi="Arial" w:cs="Arial"/>
          <w:sz w:val="14"/>
          <w:szCs w:val="14"/>
        </w:rPr>
        <w:t xml:space="preserve">     </w:t>
      </w:r>
      <w:r w:rsidRPr="008D766D">
        <w:rPr>
          <w:rFonts w:ascii="Arial" w:hAnsi="Arial" w:cs="Arial"/>
        </w:rPr>
        <w:t>Odstąpienie Zamawiającego od Umowy nie zwalnia Wykonawcy od zapłaty kary umownej lub odszkodowania.</w:t>
      </w:r>
    </w:p>
    <w:p w14:paraId="5B7B3A68" w14:textId="77777777"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t>8.</w:t>
      </w:r>
      <w:r w:rsidRPr="008D766D">
        <w:rPr>
          <w:rFonts w:ascii="Arial" w:hAnsi="Arial" w:cs="Arial"/>
          <w:sz w:val="14"/>
          <w:szCs w:val="14"/>
        </w:rPr>
        <w:t xml:space="preserve">     </w:t>
      </w:r>
      <w:r w:rsidRPr="008D766D">
        <w:rPr>
          <w:rFonts w:ascii="Arial" w:hAnsi="Arial" w:cs="Arial"/>
        </w:rPr>
        <w:t xml:space="preserve">W razie odstąpienia od Umowy z przyczyn, za które Wykonawca nie odpowiada, Zamawiający obowiązany jest do odbioru </w:t>
      </w:r>
      <w:r>
        <w:rPr>
          <w:rFonts w:ascii="Arial" w:hAnsi="Arial" w:cs="Arial"/>
        </w:rPr>
        <w:t>wykonanych prawidłowo robót</w:t>
      </w:r>
      <w:r w:rsidRPr="008D766D">
        <w:rPr>
          <w:rFonts w:ascii="Arial" w:hAnsi="Arial" w:cs="Arial"/>
        </w:rPr>
        <w:t xml:space="preserve"> do dnia odstąpienia od Umowy, zapłaty wynagrodzenia za </w:t>
      </w:r>
      <w:r>
        <w:rPr>
          <w:rFonts w:ascii="Arial" w:hAnsi="Arial" w:cs="Arial"/>
        </w:rPr>
        <w:t>odebrane roboty</w:t>
      </w:r>
      <w:r w:rsidRPr="008D766D">
        <w:rPr>
          <w:rFonts w:ascii="Arial" w:hAnsi="Arial" w:cs="Arial"/>
        </w:rPr>
        <w:t xml:space="preserve">, pokrycia </w:t>
      </w:r>
      <w:r w:rsidRPr="008D766D">
        <w:rPr>
          <w:rFonts w:ascii="Arial" w:hAnsi="Arial" w:cs="Arial"/>
        </w:rPr>
        <w:lastRenderedPageBreak/>
        <w:t xml:space="preserve">uzasadnionych udokumentowanych kosztów poniesionych przez Wykonawcę odpowiednio do stopnia zrealizowanych </w:t>
      </w:r>
      <w:r>
        <w:rPr>
          <w:rFonts w:ascii="Arial" w:hAnsi="Arial" w:cs="Arial"/>
        </w:rPr>
        <w:t>robót</w:t>
      </w:r>
      <w:r w:rsidRPr="008D766D">
        <w:rPr>
          <w:rFonts w:ascii="Arial" w:hAnsi="Arial" w:cs="Arial"/>
        </w:rPr>
        <w:t>.</w:t>
      </w:r>
    </w:p>
    <w:p w14:paraId="217C7EC6" w14:textId="77777777"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t>9.</w:t>
      </w:r>
      <w:r w:rsidRPr="008D766D">
        <w:rPr>
          <w:rFonts w:ascii="Arial" w:hAnsi="Arial" w:cs="Arial"/>
          <w:sz w:val="14"/>
          <w:szCs w:val="14"/>
        </w:rPr>
        <w:t xml:space="preserve">     </w:t>
      </w:r>
      <w:r w:rsidRPr="008D766D">
        <w:rPr>
          <w:rFonts w:ascii="Arial" w:hAnsi="Arial" w:cs="Arial"/>
          <w:bCs/>
        </w:rPr>
        <w:t>Zamawiający może odstąpić od Umowy w terminie 30 dni od powzięcia wiadomości o okolicznościach określonych w art. 456 ust. 1 pkt 2 Ustawy</w:t>
      </w:r>
      <w:r w:rsidR="00326EA8">
        <w:rPr>
          <w:rFonts w:ascii="Arial" w:hAnsi="Arial" w:cs="Arial"/>
          <w:bCs/>
        </w:rPr>
        <w:t xml:space="preserve"> PZP</w:t>
      </w:r>
      <w:r w:rsidRPr="008D766D">
        <w:rPr>
          <w:rFonts w:ascii="Arial" w:hAnsi="Arial" w:cs="Arial"/>
          <w:bCs/>
        </w:rPr>
        <w:t xml:space="preserve">. W tym przypadku Wykonawca może żądać wyłącznie wynagrodzenia należnego z tytułu wykonania części Umowy. </w:t>
      </w:r>
      <w:bookmarkStart w:id="2" w:name="_Hlk511214829"/>
      <w:bookmarkEnd w:id="2"/>
      <w:r w:rsidRPr="008D766D">
        <w:rPr>
          <w:rFonts w:ascii="Arial" w:hAnsi="Arial" w:cs="Arial"/>
          <w:bCs/>
        </w:rPr>
        <w:t>Do oświadczenia o rozwiązaniu Umowy odpowiednie zastosowanie ma ust. 5.</w:t>
      </w:r>
    </w:p>
    <w:p w14:paraId="40184759" w14:textId="77777777" w:rsidR="008D766D" w:rsidRDefault="008D766D"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bCs/>
        </w:rPr>
      </w:pPr>
      <w:r w:rsidRPr="008D766D">
        <w:rPr>
          <w:rFonts w:ascii="Arial" w:hAnsi="Arial" w:cs="Arial"/>
          <w:color w:val="000000"/>
        </w:rPr>
        <w:t>10.</w:t>
      </w:r>
      <w:r w:rsidRPr="008D766D">
        <w:rPr>
          <w:rFonts w:ascii="Arial" w:hAnsi="Arial" w:cs="Arial"/>
          <w:color w:val="000000"/>
          <w:sz w:val="14"/>
          <w:szCs w:val="14"/>
        </w:rPr>
        <w:t xml:space="preserve">  </w:t>
      </w:r>
      <w:r w:rsidRPr="008D766D">
        <w:rPr>
          <w:rFonts w:ascii="Arial" w:hAnsi="Arial" w:cs="Arial"/>
          <w:bCs/>
        </w:rPr>
        <w:t xml:space="preserve"> Zmawiający może odstąpić od Umowy, jeśli </w:t>
      </w:r>
      <w:r w:rsidRPr="008D766D">
        <w:rPr>
          <w:rFonts w:ascii="Arial" w:hAnsi="Arial" w:cs="Arial"/>
        </w:rPr>
        <w:t xml:space="preserve">Wykonawca nie przystąpił </w:t>
      </w:r>
      <w:r w:rsidR="00646D0D">
        <w:rPr>
          <w:rFonts w:ascii="Arial" w:hAnsi="Arial" w:cs="Arial"/>
        </w:rPr>
        <w:br/>
      </w:r>
      <w:r w:rsidRPr="008D766D">
        <w:rPr>
          <w:rFonts w:ascii="Arial" w:hAnsi="Arial" w:cs="Arial"/>
        </w:rPr>
        <w:t>do realizacji Umowy bez uzasadnionych przyczyn lub Wykonawca realizuje Umowę niezgodnie z jej postanowieniami, lub realizuje Umowę nieprawidłowo lub niestarannie,</w:t>
      </w:r>
      <w:r w:rsidR="008D4F37">
        <w:rPr>
          <w:rFonts w:ascii="Arial" w:hAnsi="Arial" w:cs="Arial"/>
        </w:rPr>
        <w:t xml:space="preserve"> wykonuje umowę za pomocą niesprawnego sprzętu, lub sprzętu który zagraża ochronie środowiska</w:t>
      </w:r>
      <w:r w:rsidRPr="008D766D">
        <w:rPr>
          <w:rFonts w:ascii="Arial" w:hAnsi="Arial" w:cs="Arial"/>
        </w:rPr>
        <w:t xml:space="preserve"> lub nie wywiązuje się z pozostałych obowiązków określonych w Umowie</w:t>
      </w:r>
      <w:r w:rsidRPr="008D766D">
        <w:rPr>
          <w:rFonts w:ascii="Arial" w:hAnsi="Arial" w:cs="Arial"/>
          <w:bCs/>
        </w:rPr>
        <w:t xml:space="preserve">. W takim przypadku Wykonawca może żądać wyłącznie wynagrodzenia należnego z tytułu wykonania części Umowy. </w:t>
      </w:r>
      <w:r w:rsidR="00646D0D">
        <w:rPr>
          <w:rFonts w:ascii="Arial" w:hAnsi="Arial" w:cs="Arial"/>
          <w:bCs/>
        </w:rPr>
        <w:br/>
      </w:r>
      <w:r w:rsidRPr="008D766D">
        <w:rPr>
          <w:rFonts w:ascii="Arial" w:hAnsi="Arial" w:cs="Arial"/>
          <w:bCs/>
        </w:rPr>
        <w:t xml:space="preserve">Do oświadczenia o odstąpieniu od Umowy odpowiednie zastosowanie </w:t>
      </w:r>
      <w:r w:rsidR="00646D0D">
        <w:rPr>
          <w:rFonts w:ascii="Arial" w:hAnsi="Arial" w:cs="Arial"/>
          <w:bCs/>
        </w:rPr>
        <w:br/>
      </w:r>
      <w:r w:rsidRPr="008D766D">
        <w:rPr>
          <w:rFonts w:ascii="Arial" w:hAnsi="Arial" w:cs="Arial"/>
          <w:bCs/>
        </w:rPr>
        <w:t>ma ust. 4 i ust. 5.</w:t>
      </w:r>
    </w:p>
    <w:p w14:paraId="7E75FDDD" w14:textId="77777777" w:rsidR="00326EA8" w:rsidRDefault="00326EA8"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bCs/>
        </w:rPr>
      </w:pPr>
      <w:r>
        <w:rPr>
          <w:rFonts w:ascii="Arial" w:hAnsi="Arial" w:cs="Arial"/>
          <w:color w:val="000000"/>
        </w:rPr>
        <w:t>11.</w:t>
      </w:r>
      <w:r>
        <w:rPr>
          <w:rFonts w:ascii="Arial" w:hAnsi="Arial" w:cs="Arial"/>
          <w:bCs/>
        </w:rPr>
        <w:t xml:space="preserve"> Prawo odstąpienia od niniejszej Umowy Zamawiający może realizować od daty zawarcia Umowy do dnia, w którym upływają terminy rękojmi i gwarancji. </w:t>
      </w:r>
    </w:p>
    <w:p w14:paraId="0F991401" w14:textId="77777777" w:rsidR="008D766D" w:rsidRDefault="008D766D" w:rsidP="008D766D">
      <w:pPr>
        <w:tabs>
          <w:tab w:val="left" w:pos="4118"/>
        </w:tabs>
        <w:suppressAutoHyphens/>
        <w:spacing w:line="288" w:lineRule="auto"/>
        <w:ind w:left="426" w:hanging="426"/>
        <w:jc w:val="both"/>
        <w:rPr>
          <w:rFonts w:ascii="Arial" w:eastAsia="SimSun" w:hAnsi="Arial" w:cs="Arial"/>
          <w:b/>
          <w:bCs/>
          <w:color w:val="FF0000"/>
          <w:kern w:val="1"/>
          <w:lang w:eastAsia="hi-IN" w:bidi="hi-IN"/>
        </w:rPr>
      </w:pPr>
    </w:p>
    <w:p w14:paraId="7EA122A2" w14:textId="77777777" w:rsidR="007766AC" w:rsidRPr="00F46012" w:rsidRDefault="007766AC" w:rsidP="007766AC">
      <w:pPr>
        <w:suppressAutoHyphens/>
        <w:spacing w:line="288" w:lineRule="auto"/>
        <w:ind w:left="567"/>
        <w:jc w:val="center"/>
        <w:rPr>
          <w:rFonts w:ascii="Arial" w:eastAsia="SimSun" w:hAnsi="Arial" w:cs="Arial"/>
          <w:b/>
          <w:bCs/>
          <w:color w:val="000000"/>
          <w:kern w:val="1"/>
          <w:lang w:eastAsia="hi-IN" w:bidi="hi-IN"/>
        </w:rPr>
      </w:pPr>
    </w:p>
    <w:p w14:paraId="06BA8A81" w14:textId="77777777" w:rsidR="007766AC" w:rsidRPr="00F46012" w:rsidRDefault="007766AC" w:rsidP="007766AC">
      <w:pPr>
        <w:suppressAutoHyphens/>
        <w:spacing w:line="288" w:lineRule="auto"/>
        <w:ind w:left="567"/>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9</w:t>
      </w:r>
    </w:p>
    <w:p w14:paraId="3D602ED6" w14:textId="77777777" w:rsidR="007766AC" w:rsidRPr="00F46012" w:rsidRDefault="00746227" w:rsidP="007766AC">
      <w:pPr>
        <w:tabs>
          <w:tab w:val="left" w:pos="4118"/>
        </w:tabs>
        <w:suppressAutoHyphens/>
        <w:spacing w:line="288" w:lineRule="auto"/>
        <w:jc w:val="center"/>
        <w:rPr>
          <w:rFonts w:ascii="Arial" w:eastAsia="SimSun" w:hAnsi="Arial" w:cs="Arial"/>
          <w:b/>
          <w:bCs/>
          <w:kern w:val="1"/>
          <w:lang w:eastAsia="hi-IN" w:bidi="hi-IN"/>
        </w:rPr>
      </w:pPr>
      <w:r>
        <w:rPr>
          <w:rFonts w:ascii="Arial" w:eastAsia="SimSun" w:hAnsi="Arial" w:cs="Arial"/>
          <w:b/>
          <w:bCs/>
          <w:kern w:val="1"/>
          <w:lang w:eastAsia="hi-IN" w:bidi="hi-IN"/>
        </w:rPr>
        <w:t>Rękojmia i g</w:t>
      </w:r>
      <w:r w:rsidR="00E15E7E">
        <w:rPr>
          <w:rFonts w:ascii="Arial" w:eastAsia="SimSun" w:hAnsi="Arial" w:cs="Arial"/>
          <w:b/>
          <w:bCs/>
          <w:kern w:val="1"/>
          <w:lang w:eastAsia="hi-IN" w:bidi="hi-IN"/>
        </w:rPr>
        <w:t>warancja</w:t>
      </w:r>
    </w:p>
    <w:p w14:paraId="2DF19585" w14:textId="77777777"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gwarantuje wykonanie przedmiotu zamówienia jakościowo dobrze, zgodnie z obowiązującymi przepisami prawa i sztuką budowlaną, bez wad, które by pomniejszyły wartość robót lub uczyniły przedmiot zamówienia nieprzydatnym do użytkowania zgodnie z przeznaczeniem.</w:t>
      </w:r>
    </w:p>
    <w:p w14:paraId="2801D7A0" w14:textId="16185A98"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Wykonawca zobowiązuje się udzielić Zamawiającemu gwarancji jakości na okres </w:t>
      </w:r>
      <w:bookmarkStart w:id="3" w:name="Tekst55"/>
      <w:r w:rsidRPr="00A1364D">
        <w:rPr>
          <w:rFonts w:ascii="Arial" w:hAnsi="Arial" w:cs="Arial"/>
          <w:lang w:eastAsia="ar-SA"/>
        </w:rPr>
        <w:fldChar w:fldCharType="begin"/>
      </w:r>
      <w:r w:rsidRPr="00A1364D">
        <w:rPr>
          <w:rFonts w:ascii="Arial" w:hAnsi="Arial" w:cs="Arial"/>
          <w:lang w:eastAsia="ar-SA"/>
        </w:rPr>
        <w:instrText xml:space="preserve"> FILLIN "Tekst55"</w:instrText>
      </w:r>
      <w:r w:rsidRPr="00A1364D">
        <w:rPr>
          <w:rFonts w:ascii="Arial" w:hAnsi="Arial" w:cs="Arial"/>
          <w:lang w:eastAsia="ar-SA"/>
        </w:rPr>
        <w:fldChar w:fldCharType="separate"/>
      </w:r>
      <w:r w:rsidRPr="00A1364D">
        <w:rPr>
          <w:rFonts w:ascii="Arial" w:hAnsi="Arial" w:cs="Arial"/>
          <w:lang w:eastAsia="ar-SA"/>
        </w:rPr>
        <w:t>......................</w:t>
      </w:r>
      <w:r w:rsidRPr="00A1364D">
        <w:rPr>
          <w:rFonts w:ascii="Arial" w:hAnsi="Arial" w:cs="Arial"/>
          <w:lang w:eastAsia="ar-SA"/>
        </w:rPr>
        <w:fldChar w:fldCharType="end"/>
      </w:r>
      <w:bookmarkEnd w:id="3"/>
      <w:r w:rsidRPr="00A1364D">
        <w:rPr>
          <w:rFonts w:ascii="Arial" w:hAnsi="Arial" w:cs="Arial"/>
          <w:lang w:eastAsia="ar-SA"/>
        </w:rPr>
        <w:t xml:space="preserve"> od</w:t>
      </w:r>
      <w:r w:rsidRPr="00F46012">
        <w:rPr>
          <w:rFonts w:ascii="Arial" w:hAnsi="Arial" w:cs="Arial"/>
          <w:lang w:eastAsia="ar-SA"/>
        </w:rPr>
        <w:t xml:space="preserve"> daty odbioru końcowego.</w:t>
      </w:r>
      <w:r w:rsidR="005E71E9">
        <w:rPr>
          <w:rFonts w:ascii="Arial" w:hAnsi="Arial" w:cs="Arial"/>
          <w:lang w:eastAsia="ar-SA"/>
        </w:rPr>
        <w:t xml:space="preserve"> Okres rękojmi równy jest okresowi gwarancji. </w:t>
      </w:r>
    </w:p>
    <w:p w14:paraId="69B9D377" w14:textId="77777777"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Dokument </w:t>
      </w:r>
      <w:r w:rsidRPr="00A1364D">
        <w:rPr>
          <w:rFonts w:ascii="Arial" w:hAnsi="Arial" w:cs="Arial"/>
          <w:lang w:eastAsia="ar-SA"/>
        </w:rPr>
        <w:t xml:space="preserve">gwarancyjny </w:t>
      </w:r>
      <w:r w:rsidRPr="00F46012">
        <w:rPr>
          <w:rFonts w:ascii="Arial" w:hAnsi="Arial" w:cs="Arial"/>
          <w:lang w:eastAsia="ar-SA"/>
        </w:rPr>
        <w:t>Wykonawca zobowiązany jest dostarczyć w dacie odbioru końcowego, jako załącznik do protokołu.</w:t>
      </w:r>
    </w:p>
    <w:p w14:paraId="18F25ADE" w14:textId="77777777"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w:t>
      </w:r>
      <w:r w:rsidR="00E15E7E">
        <w:rPr>
          <w:rFonts w:ascii="Arial" w:eastAsia="SimSun" w:hAnsi="Arial" w:cs="Arial"/>
          <w:color w:val="000000"/>
          <w:kern w:val="1"/>
          <w:lang w:eastAsia="hi-IN" w:bidi="hi-IN"/>
        </w:rPr>
        <w:t>kie naprawy w okresie</w:t>
      </w:r>
      <w:r w:rsidR="00746227">
        <w:rPr>
          <w:rFonts w:ascii="Arial" w:eastAsia="SimSun" w:hAnsi="Arial" w:cs="Arial"/>
          <w:color w:val="000000"/>
          <w:kern w:val="1"/>
          <w:lang w:eastAsia="hi-IN" w:bidi="hi-IN"/>
        </w:rPr>
        <w:t xml:space="preserve"> rękojmi i</w:t>
      </w:r>
      <w:r w:rsidR="00E15E7E">
        <w:rPr>
          <w:rFonts w:ascii="Arial" w:eastAsia="SimSun" w:hAnsi="Arial" w:cs="Arial"/>
          <w:color w:val="000000"/>
          <w:kern w:val="1"/>
          <w:lang w:eastAsia="hi-IN" w:bidi="hi-IN"/>
        </w:rPr>
        <w:t xml:space="preserve"> </w:t>
      </w:r>
      <w:r w:rsidRPr="00F46012">
        <w:rPr>
          <w:rFonts w:ascii="Arial" w:eastAsia="SimSun" w:hAnsi="Arial" w:cs="Arial"/>
          <w:color w:val="000000"/>
          <w:kern w:val="1"/>
          <w:lang w:eastAsia="hi-IN" w:bidi="hi-IN"/>
        </w:rPr>
        <w:t xml:space="preserve">gwarancji wykonywane będą na koszt i ryzyko Wykonawcy. </w:t>
      </w:r>
    </w:p>
    <w:p w14:paraId="2494B9F0" w14:textId="77777777" w:rsidR="007766AC" w:rsidRPr="00F46012" w:rsidRDefault="007766AC" w:rsidP="007766AC">
      <w:pPr>
        <w:numPr>
          <w:ilvl w:val="0"/>
          <w:numId w:val="9"/>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w trakcie wykonywan</w:t>
      </w:r>
      <w:r w:rsidR="00E15E7E">
        <w:rPr>
          <w:rFonts w:ascii="Arial" w:eastAsia="SimSun" w:hAnsi="Arial" w:cs="Arial"/>
          <w:color w:val="000000"/>
          <w:kern w:val="1"/>
          <w:lang w:eastAsia="hi-IN" w:bidi="hi-IN"/>
        </w:rPr>
        <w:t>ia prac wynikających z</w:t>
      </w:r>
      <w:r w:rsidR="00746227">
        <w:rPr>
          <w:rFonts w:ascii="Arial" w:eastAsia="SimSun" w:hAnsi="Arial" w:cs="Arial"/>
          <w:color w:val="000000"/>
          <w:kern w:val="1"/>
          <w:lang w:eastAsia="hi-IN" w:bidi="hi-IN"/>
        </w:rPr>
        <w:t xml:space="preserve"> rękojmi i</w:t>
      </w:r>
      <w:r w:rsidRPr="00F46012">
        <w:rPr>
          <w:rFonts w:ascii="Arial" w:eastAsia="SimSun" w:hAnsi="Arial" w:cs="Arial"/>
          <w:color w:val="000000"/>
          <w:kern w:val="1"/>
          <w:lang w:eastAsia="hi-IN" w:bidi="hi-IN"/>
        </w:rPr>
        <w:t xml:space="preserve"> gwarancji ponosi odpowiedzialność za wszelkie szkody osób trzecich w związku z wykonywaniem robót, </w:t>
      </w:r>
    </w:p>
    <w:p w14:paraId="78ADE402" w14:textId="77777777" w:rsidR="007766AC" w:rsidRPr="00F46012" w:rsidRDefault="00E15E7E" w:rsidP="007766AC">
      <w:pPr>
        <w:numPr>
          <w:ilvl w:val="0"/>
          <w:numId w:val="9"/>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Do zachowania</w:t>
      </w:r>
      <w:r w:rsidR="00746227">
        <w:rPr>
          <w:rFonts w:ascii="Arial" w:eastAsia="SimSun" w:hAnsi="Arial" w:cs="Arial"/>
          <w:color w:val="000000"/>
          <w:kern w:val="1"/>
          <w:lang w:eastAsia="hi-IN" w:bidi="hi-IN"/>
        </w:rPr>
        <w:t xml:space="preserve"> rękojmi i</w:t>
      </w:r>
      <w:r>
        <w:rPr>
          <w:rFonts w:ascii="Arial" w:eastAsia="SimSun" w:hAnsi="Arial" w:cs="Arial"/>
          <w:color w:val="000000"/>
          <w:kern w:val="1"/>
          <w:lang w:eastAsia="hi-IN" w:bidi="hi-IN"/>
        </w:rPr>
        <w:t xml:space="preserve"> gwarancji</w:t>
      </w:r>
      <w:r w:rsidR="007766AC" w:rsidRPr="00F46012">
        <w:rPr>
          <w:rFonts w:ascii="Arial" w:eastAsia="SimSun" w:hAnsi="Arial" w:cs="Arial"/>
          <w:color w:val="000000"/>
          <w:kern w:val="1"/>
          <w:lang w:eastAsia="hi-IN" w:bidi="hi-IN"/>
        </w:rPr>
        <w:t xml:space="preserve"> za wady fizyczne robót budowlanych wystarczy, jeżeli Zamawiający zawiadomi Wykonawcę o wadzie w termie do 30 dni od jej wykrycia.</w:t>
      </w:r>
    </w:p>
    <w:p w14:paraId="421106EE" w14:textId="77777777" w:rsidR="007766AC"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w:t>
      </w:r>
      <w:r w:rsidRPr="00F46012">
        <w:rPr>
          <w:rFonts w:ascii="Arial" w:eastAsia="SimSun" w:hAnsi="Arial" w:cs="Arial"/>
          <w:color w:val="000000"/>
          <w:kern w:val="1"/>
          <w:lang w:eastAsia="hi-IN" w:bidi="hi-IN"/>
        </w:rPr>
        <w:lastRenderedPageBreak/>
        <w:t>to Zamawiający może zlecić usunięcie ich stronie trzeciej na koszt Wykonawcy. W tym przypadku koszty usuwania wad będą pokrywane w pierwszej kolejności z zatrzymanej kwoty będącej zabezpieczeniem  należytego wykonania umowy.</w:t>
      </w:r>
    </w:p>
    <w:p w14:paraId="2243A903" w14:textId="77777777" w:rsidR="00AD1BD8" w:rsidRPr="00F46012" w:rsidRDefault="00AD1BD8"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Za skuteczne powiadomienie Wykonawcy uważa się m.in. przesłanie powiadomienia drogą mailową do Wykonawcy. </w:t>
      </w:r>
    </w:p>
    <w:p w14:paraId="18B795AF" w14:textId="77777777" w:rsidR="00A1364D" w:rsidRDefault="00A1364D" w:rsidP="00F91AFC">
      <w:pPr>
        <w:tabs>
          <w:tab w:val="left" w:pos="4118"/>
        </w:tabs>
        <w:suppressAutoHyphens/>
        <w:spacing w:line="288" w:lineRule="auto"/>
        <w:rPr>
          <w:rFonts w:ascii="Arial" w:eastAsia="SimSun" w:hAnsi="Arial" w:cs="Arial"/>
          <w:b/>
          <w:bCs/>
          <w:kern w:val="1"/>
          <w:lang w:eastAsia="hi-IN" w:bidi="hi-IN"/>
        </w:rPr>
      </w:pPr>
    </w:p>
    <w:p w14:paraId="55F619E3" w14:textId="77777777" w:rsidR="007766AC" w:rsidRPr="00652A6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652A63">
        <w:rPr>
          <w:rFonts w:ascii="Arial" w:eastAsia="SimSun" w:hAnsi="Arial" w:cs="Arial"/>
          <w:b/>
          <w:bCs/>
          <w:kern w:val="1"/>
          <w:lang w:eastAsia="hi-IN" w:bidi="hi-IN"/>
        </w:rPr>
        <w:t>§ 10</w:t>
      </w:r>
    </w:p>
    <w:p w14:paraId="5D4C05F6" w14:textId="77777777" w:rsidR="007766AC" w:rsidRPr="006019F8" w:rsidRDefault="007766AC" w:rsidP="00652A63">
      <w:pPr>
        <w:tabs>
          <w:tab w:val="left" w:pos="4118"/>
        </w:tabs>
        <w:suppressAutoHyphens/>
        <w:spacing w:line="288" w:lineRule="auto"/>
        <w:ind w:left="426" w:hanging="426"/>
        <w:jc w:val="center"/>
        <w:rPr>
          <w:rFonts w:ascii="Arial" w:eastAsia="SimSun" w:hAnsi="Arial" w:cs="Arial"/>
          <w:b/>
          <w:bCs/>
          <w:kern w:val="1"/>
          <w:lang w:eastAsia="hi-IN" w:bidi="hi-IN"/>
        </w:rPr>
      </w:pPr>
      <w:r w:rsidRPr="006019F8">
        <w:rPr>
          <w:rFonts w:ascii="Arial" w:eastAsia="SimSun" w:hAnsi="Arial" w:cs="Arial"/>
          <w:b/>
          <w:bCs/>
          <w:kern w:val="1"/>
          <w:lang w:eastAsia="hi-IN" w:bidi="hi-IN"/>
        </w:rPr>
        <w:t xml:space="preserve">Dopuszczalne zmiany umowy </w:t>
      </w:r>
    </w:p>
    <w:p w14:paraId="488D88CE" w14:textId="77777777" w:rsidR="009E1960" w:rsidRPr="003F13D4" w:rsidRDefault="009E1960" w:rsidP="009E1960">
      <w:pPr>
        <w:tabs>
          <w:tab w:val="left" w:pos="567"/>
          <w:tab w:val="left" w:pos="851"/>
        </w:tabs>
        <w:suppressAutoHyphens/>
        <w:spacing w:line="288" w:lineRule="auto"/>
        <w:jc w:val="both"/>
        <w:rPr>
          <w:rFonts w:ascii="Arial" w:hAnsi="Arial" w:cs="Arial"/>
          <w:color w:val="00B050"/>
          <w:kern w:val="1"/>
          <w:lang w:eastAsia="hi-IN" w:bidi="hi-IN"/>
        </w:rPr>
      </w:pPr>
    </w:p>
    <w:p w14:paraId="78C629E3" w14:textId="3F583097" w:rsidR="009E1960" w:rsidRPr="00B87B40" w:rsidRDefault="009E1960" w:rsidP="005259B5">
      <w:pPr>
        <w:autoSpaceDE w:val="0"/>
        <w:autoSpaceDN w:val="0"/>
        <w:adjustRightInd w:val="0"/>
        <w:spacing w:line="276" w:lineRule="auto"/>
        <w:ind w:left="426" w:hanging="426"/>
        <w:jc w:val="both"/>
        <w:rPr>
          <w:rFonts w:ascii="Arial" w:eastAsia="Calibri" w:hAnsi="Arial" w:cs="Arial"/>
        </w:rPr>
      </w:pPr>
      <w:r w:rsidRPr="00B87B40">
        <w:rPr>
          <w:rFonts w:ascii="Arial" w:eastAsia="Calibri" w:hAnsi="Arial" w:cs="Arial"/>
          <w:b/>
        </w:rPr>
        <w:t>1</w:t>
      </w:r>
      <w:r w:rsidRPr="00B87B40">
        <w:rPr>
          <w:rFonts w:ascii="Arial" w:eastAsia="Calibri" w:hAnsi="Arial" w:cs="Arial"/>
        </w:rPr>
        <w:t>. Strony ustalają, iż zmiany do Umowy będą dokonywane zgodnie z przepisami ustawy z dnia 23 kwietnia 1964 r. Kodeks Cyw</w:t>
      </w:r>
      <w:r w:rsidR="00AD1BD8">
        <w:rPr>
          <w:rFonts w:ascii="Arial" w:eastAsia="Calibri" w:hAnsi="Arial" w:cs="Arial"/>
        </w:rPr>
        <w:t>ilny</w:t>
      </w:r>
      <w:r w:rsidR="001C16A3">
        <w:rPr>
          <w:rFonts w:ascii="Arial" w:eastAsia="Calibri" w:hAnsi="Arial" w:cs="Arial"/>
        </w:rPr>
        <w:t xml:space="preserve"> (tekst jedn. Dz. U. z 2020 r., poz. 1740)</w:t>
      </w:r>
      <w:r w:rsidR="00AD1BD8">
        <w:rPr>
          <w:rFonts w:ascii="Arial" w:eastAsia="Calibri" w:hAnsi="Arial" w:cs="Arial"/>
        </w:rPr>
        <w:t>, jeżeli przepisy ustawy PZP</w:t>
      </w:r>
      <w:r w:rsidRPr="00B87B40">
        <w:rPr>
          <w:rFonts w:ascii="Arial" w:eastAsia="Calibri" w:hAnsi="Arial" w:cs="Arial"/>
        </w:rPr>
        <w:t xml:space="preserve"> nie stanowią i</w:t>
      </w:r>
      <w:r w:rsidR="006019F8">
        <w:rPr>
          <w:rFonts w:ascii="Arial" w:eastAsia="Calibri" w:hAnsi="Arial" w:cs="Arial"/>
        </w:rPr>
        <w:t>naczej (w szczególności art. 455</w:t>
      </w:r>
      <w:r w:rsidRPr="00B87B40">
        <w:rPr>
          <w:rFonts w:ascii="Arial" w:eastAsia="Calibri" w:hAnsi="Arial" w:cs="Arial"/>
        </w:rPr>
        <w:t xml:space="preserve"> ustawy </w:t>
      </w:r>
      <w:r w:rsidR="001C16A3">
        <w:rPr>
          <w:rFonts w:ascii="Arial" w:eastAsia="Calibri" w:hAnsi="Arial" w:cs="Arial"/>
        </w:rPr>
        <w:t>PZP</w:t>
      </w:r>
      <w:r w:rsidRPr="00B87B40">
        <w:rPr>
          <w:rFonts w:ascii="Arial" w:eastAsia="Calibri" w:hAnsi="Arial" w:cs="Arial"/>
        </w:rPr>
        <w:t>).</w:t>
      </w:r>
    </w:p>
    <w:p w14:paraId="6541EE9C" w14:textId="77777777" w:rsidR="009E1960" w:rsidRPr="00B87B40" w:rsidRDefault="009E1960" w:rsidP="005259B5">
      <w:pPr>
        <w:autoSpaceDE w:val="0"/>
        <w:autoSpaceDN w:val="0"/>
        <w:adjustRightInd w:val="0"/>
        <w:spacing w:line="276" w:lineRule="auto"/>
        <w:jc w:val="both"/>
        <w:rPr>
          <w:rFonts w:ascii="Arial" w:eastAsia="Calibri" w:hAnsi="Arial" w:cs="Arial"/>
        </w:rPr>
      </w:pPr>
      <w:r w:rsidRPr="00B87B40">
        <w:rPr>
          <w:rFonts w:ascii="Arial" w:eastAsia="Calibri" w:hAnsi="Arial" w:cs="Arial"/>
          <w:b/>
        </w:rPr>
        <w:t>2</w:t>
      </w:r>
      <w:r w:rsidRPr="00B87B40">
        <w:rPr>
          <w:rFonts w:ascii="Arial" w:eastAsia="Calibri" w:hAnsi="Arial" w:cs="Arial"/>
        </w:rPr>
        <w:t>. Strony dopuszczają możliwość zmiany terminu zakończenia robót, o okres trwania</w:t>
      </w:r>
    </w:p>
    <w:p w14:paraId="2D6BCE55"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 xml:space="preserve">przyczyn, z powodu których będzie zagrożone </w:t>
      </w:r>
      <w:r w:rsidR="00B87B40">
        <w:rPr>
          <w:rFonts w:ascii="Arial" w:eastAsia="Calibri" w:hAnsi="Arial" w:cs="Arial"/>
        </w:rPr>
        <w:t xml:space="preserve">dotrzymanie terminu zakończenia </w:t>
      </w:r>
      <w:r w:rsidRPr="00B87B40">
        <w:rPr>
          <w:rFonts w:ascii="Arial" w:eastAsia="Calibri" w:hAnsi="Arial" w:cs="Arial"/>
        </w:rPr>
        <w:t>robót,</w:t>
      </w:r>
      <w:r w:rsidR="00B87B40">
        <w:rPr>
          <w:rFonts w:ascii="Arial" w:eastAsia="Calibri" w:hAnsi="Arial" w:cs="Arial"/>
        </w:rPr>
        <w:t xml:space="preserve"> </w:t>
      </w:r>
      <w:r w:rsidRPr="00B87B40">
        <w:rPr>
          <w:rFonts w:ascii="Arial" w:eastAsia="Calibri" w:hAnsi="Arial" w:cs="Arial"/>
          <w:b/>
          <w:bCs/>
        </w:rPr>
        <w:t>w następujących sytuacjach</w:t>
      </w:r>
      <w:r w:rsidRPr="00B87B40">
        <w:rPr>
          <w:rFonts w:ascii="Arial" w:eastAsia="Calibri" w:hAnsi="Arial" w:cs="Arial"/>
        </w:rPr>
        <w:t>:</w:t>
      </w:r>
    </w:p>
    <w:p w14:paraId="1BD76FCB"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1) jeżeli przyczyny, z powodu których bę</w:t>
      </w:r>
      <w:r w:rsidR="00AD1BD8">
        <w:rPr>
          <w:rFonts w:ascii="Arial" w:eastAsia="Calibri" w:hAnsi="Arial" w:cs="Arial"/>
        </w:rPr>
        <w:t>dzie zagrożone dotrzymanie t</w:t>
      </w:r>
      <w:r w:rsidRPr="00B87B40">
        <w:rPr>
          <w:rFonts w:ascii="Arial" w:eastAsia="Calibri" w:hAnsi="Arial" w:cs="Arial"/>
        </w:rPr>
        <w:t>erminu zakończenia robót będą następstwem okoliczności, za które odpowiedzialność ponosi Zamawiający, w szczególności będą następst</w:t>
      </w:r>
      <w:r w:rsidR="002448BE">
        <w:rPr>
          <w:rFonts w:ascii="Arial" w:eastAsia="Calibri" w:hAnsi="Arial" w:cs="Arial"/>
        </w:rPr>
        <w:t>wem nieterminowego przekazania t</w:t>
      </w:r>
      <w:r w:rsidRPr="00B87B40">
        <w:rPr>
          <w:rFonts w:ascii="Arial" w:eastAsia="Calibri" w:hAnsi="Arial" w:cs="Arial"/>
        </w:rPr>
        <w:t xml:space="preserve">erenu budowy, </w:t>
      </w:r>
      <w:r w:rsidR="00F16CC8">
        <w:rPr>
          <w:rFonts w:ascii="Arial" w:eastAsia="Calibri" w:hAnsi="Arial" w:cs="Arial"/>
        </w:rPr>
        <w:t xml:space="preserve"> i innych </w:t>
      </w:r>
      <w:r w:rsidRPr="00B87B40">
        <w:rPr>
          <w:rFonts w:ascii="Arial" w:eastAsia="Calibri" w:hAnsi="Arial" w:cs="Arial"/>
        </w:rPr>
        <w:t>w jakim ww. okoliczności miały lub będą mogły mieć wpływ na dotrzymanie Terminu zakończenia robót,</w:t>
      </w:r>
    </w:p>
    <w:p w14:paraId="32E87B37" w14:textId="1D149125" w:rsidR="009E1960" w:rsidRPr="00B87B40" w:rsidRDefault="009E1960" w:rsidP="005259B5">
      <w:pPr>
        <w:autoSpaceDE w:val="0"/>
        <w:autoSpaceDN w:val="0"/>
        <w:adjustRightInd w:val="0"/>
        <w:spacing w:line="276" w:lineRule="auto"/>
        <w:ind w:left="284"/>
        <w:jc w:val="both"/>
        <w:rPr>
          <w:rFonts w:ascii="Arial" w:eastAsia="Calibri" w:hAnsi="Arial" w:cs="Arial"/>
          <w:i/>
          <w:iCs/>
        </w:rPr>
      </w:pPr>
      <w:r w:rsidRPr="00B87B40">
        <w:rPr>
          <w:rFonts w:ascii="Arial" w:eastAsia="Calibri" w:hAnsi="Arial" w:cs="Arial"/>
        </w:rPr>
        <w:t xml:space="preserve">2) gdy wystąpią niekorzystne warunki atmosferyczne </w:t>
      </w:r>
      <w:r w:rsidR="00E51C8A">
        <w:rPr>
          <w:rFonts w:ascii="Arial" w:eastAsia="Calibri" w:hAnsi="Arial" w:cs="Arial"/>
        </w:rPr>
        <w:t>(w tym opady śniegu, występowania mrozu)</w:t>
      </w:r>
      <w:r w:rsidRPr="00B87B40">
        <w:rPr>
          <w:rFonts w:ascii="Arial" w:eastAsia="Calibri" w:hAnsi="Arial" w:cs="Arial"/>
          <w:i/>
          <w:iCs/>
        </w:rPr>
        <w:t xml:space="preserve"> </w:t>
      </w:r>
      <w:r w:rsidRPr="00B87B40">
        <w:rPr>
          <w:rFonts w:ascii="Arial" w:eastAsia="Calibri" w:hAnsi="Arial" w:cs="Arial"/>
        </w:rPr>
        <w:t>uniemożliwiające prawidłowe wykonanie robót, w szczególności z powodu</w:t>
      </w:r>
      <w:r w:rsidRPr="00B87B40">
        <w:rPr>
          <w:rFonts w:ascii="Arial" w:eastAsia="Calibri" w:hAnsi="Arial" w:cs="Arial"/>
          <w:i/>
          <w:iCs/>
        </w:rPr>
        <w:t xml:space="preserve"> </w:t>
      </w:r>
      <w:r w:rsidRPr="00B87B40">
        <w:rPr>
          <w:rFonts w:ascii="Arial" w:eastAsia="Calibri" w:hAnsi="Arial" w:cs="Arial"/>
        </w:rPr>
        <w:t>technol</w:t>
      </w:r>
      <w:r w:rsidR="00AB053D">
        <w:rPr>
          <w:rFonts w:ascii="Arial" w:eastAsia="Calibri" w:hAnsi="Arial" w:cs="Arial"/>
        </w:rPr>
        <w:t>ogii realizacji prac określonej w normach – tj. silne opady deszczu powodujące powódź lub podtopienia na placu budowy, silne wiatry sięgające w porywach powyżej 30m/s</w:t>
      </w:r>
    </w:p>
    <w:p w14:paraId="1BCBB6DD"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3) 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7132F381"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4) wystąpią opóźnienia w dokonaniu przez właściwe organy administracji państwowej określonych czynności lub ich zaniechanie przez właściwe organy administracji</w:t>
      </w:r>
      <w:r w:rsidR="00B87B40" w:rsidRPr="00B87B40">
        <w:rPr>
          <w:rFonts w:ascii="Arial" w:eastAsia="Calibri" w:hAnsi="Arial" w:cs="Arial"/>
        </w:rPr>
        <w:t xml:space="preserve"> </w:t>
      </w:r>
      <w:r w:rsidRPr="00B87B40">
        <w:rPr>
          <w:rFonts w:ascii="Arial" w:eastAsia="Calibri" w:hAnsi="Arial" w:cs="Arial"/>
        </w:rPr>
        <w:t>państwowej, które nie są następstwem okoliczności, za które Wykonawca ponosi odpowiedzialność,</w:t>
      </w:r>
    </w:p>
    <w:p w14:paraId="4AB4970C"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D137284"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6) jeżeli wystąpi brak możliwości wykonywania robót z powodu nie dopuszczania do ich wykonywania przez uprawniony organ lub nakazania ich wstrzymania przez uprawniony organ, z przyczyn niezależnych od Wykonawcy,</w:t>
      </w:r>
    </w:p>
    <w:p w14:paraId="3E1CEC8C" w14:textId="3910F044"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lastRenderedPageBreak/>
        <w:t xml:space="preserve">7) wystąpienia </w:t>
      </w:r>
      <w:r w:rsidR="00CB4B75">
        <w:rPr>
          <w:rFonts w:ascii="Arial" w:eastAsia="Calibri" w:hAnsi="Arial" w:cs="Arial"/>
        </w:rPr>
        <w:t>s</w:t>
      </w:r>
      <w:r w:rsidR="00CB4B75" w:rsidRPr="00B87B40">
        <w:rPr>
          <w:rFonts w:ascii="Arial" w:eastAsia="Calibri" w:hAnsi="Arial" w:cs="Arial"/>
        </w:rPr>
        <w:t xml:space="preserve">iły </w:t>
      </w:r>
      <w:r w:rsidRPr="00B87B40">
        <w:rPr>
          <w:rFonts w:ascii="Arial" w:eastAsia="Calibri" w:hAnsi="Arial" w:cs="Arial"/>
        </w:rPr>
        <w:t>wyższej uniemożliwiającej wykonanie przedmiotu Umowy zgodnie z jej postanowieniami.</w:t>
      </w:r>
    </w:p>
    <w:p w14:paraId="76AB9258"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3.</w:t>
      </w:r>
      <w:r w:rsidRPr="00652A63">
        <w:rPr>
          <w:rFonts w:ascii="Arial" w:eastAsia="Calibri" w:hAnsi="Arial" w:cs="Arial"/>
        </w:rPr>
        <w:t xml:space="preserve"> Wykonawca jest uprawniony do żądania zmiany Umowy</w:t>
      </w:r>
      <w:r w:rsidR="00904056">
        <w:rPr>
          <w:rFonts w:ascii="Arial" w:eastAsia="Calibri" w:hAnsi="Arial" w:cs="Arial"/>
        </w:rPr>
        <w:t xml:space="preserve"> </w:t>
      </w:r>
      <w:r w:rsidR="00904056" w:rsidRPr="00904056">
        <w:rPr>
          <w:rFonts w:ascii="Arial" w:eastAsia="Calibri" w:hAnsi="Arial" w:cs="Arial"/>
        </w:rPr>
        <w:t>(jeżeli zakres ten został ujęty w umowie)</w:t>
      </w:r>
      <w:r w:rsidRPr="00652A63">
        <w:rPr>
          <w:rFonts w:ascii="Arial" w:eastAsia="Calibri" w:hAnsi="Arial" w:cs="Arial"/>
        </w:rPr>
        <w:t xml:space="preserve"> w zakresie materiałów,</w:t>
      </w:r>
      <w:r w:rsidR="00904056">
        <w:rPr>
          <w:rFonts w:ascii="Arial" w:eastAsia="Calibri" w:hAnsi="Arial" w:cs="Arial"/>
        </w:rPr>
        <w:t xml:space="preserve"> </w:t>
      </w:r>
      <w:r w:rsidRPr="00652A63">
        <w:rPr>
          <w:rFonts w:ascii="Arial" w:eastAsia="Calibri" w:hAnsi="Arial" w:cs="Arial"/>
        </w:rPr>
        <w:t xml:space="preserve">parametrów technicznych, technologii wykonania robót budowlanych, sposobu i zakresu wykonania przedmiotu Umowy </w:t>
      </w:r>
      <w:r w:rsidRPr="00652A63">
        <w:rPr>
          <w:rFonts w:ascii="Arial" w:eastAsia="Calibri" w:hAnsi="Arial" w:cs="Arial"/>
          <w:b/>
          <w:bCs/>
        </w:rPr>
        <w:t>w następujących sytuacjach</w:t>
      </w:r>
      <w:r w:rsidRPr="00652A63">
        <w:rPr>
          <w:rFonts w:ascii="Arial" w:eastAsia="Calibri" w:hAnsi="Arial" w:cs="Arial"/>
        </w:rPr>
        <w:t>:</w:t>
      </w:r>
    </w:p>
    <w:p w14:paraId="2F1A31DB" w14:textId="77777777" w:rsidR="009E1960" w:rsidRPr="00652A63" w:rsidRDefault="00F93885" w:rsidP="005259B5">
      <w:pPr>
        <w:autoSpaceDE w:val="0"/>
        <w:autoSpaceDN w:val="0"/>
        <w:adjustRightInd w:val="0"/>
        <w:spacing w:line="276" w:lineRule="auto"/>
        <w:ind w:left="284"/>
        <w:jc w:val="both"/>
        <w:rPr>
          <w:rFonts w:ascii="Arial" w:eastAsia="Calibri" w:hAnsi="Arial" w:cs="Arial"/>
        </w:rPr>
      </w:pPr>
      <w:r>
        <w:rPr>
          <w:rFonts w:ascii="Arial" w:eastAsia="Calibri" w:hAnsi="Arial" w:cs="Arial"/>
        </w:rPr>
        <w:t>1</w:t>
      </w:r>
      <w:r w:rsidR="009E1960" w:rsidRPr="00652A63">
        <w:rPr>
          <w:rFonts w:ascii="Arial" w:eastAsia="Calibri" w:hAnsi="Arial" w:cs="Arial"/>
        </w:rPr>
        <w:t>) konieczności zrealizowania przedmiotu Umowy przy zastosowaniu innych rozwiązań technicznych lub materiałowych ze względu na zmiany obowiązującego prawa,</w:t>
      </w:r>
    </w:p>
    <w:p w14:paraId="1AF76A04" w14:textId="77777777" w:rsidR="00F93885" w:rsidRDefault="00F93885" w:rsidP="005259B5">
      <w:pPr>
        <w:autoSpaceDE w:val="0"/>
        <w:autoSpaceDN w:val="0"/>
        <w:adjustRightInd w:val="0"/>
        <w:spacing w:line="276" w:lineRule="auto"/>
        <w:ind w:left="284"/>
        <w:jc w:val="both"/>
        <w:rPr>
          <w:rFonts w:ascii="Arial" w:eastAsia="Calibri" w:hAnsi="Arial" w:cs="Arial"/>
        </w:rPr>
      </w:pPr>
      <w:r>
        <w:rPr>
          <w:rFonts w:ascii="Arial" w:eastAsia="Calibri" w:hAnsi="Arial" w:cs="Arial"/>
        </w:rPr>
        <w:t>2</w:t>
      </w:r>
      <w:r w:rsidR="009E1960" w:rsidRPr="00652A63">
        <w:rPr>
          <w:rFonts w:ascii="Arial" w:eastAsia="Calibri" w:hAnsi="Arial" w:cs="Arial"/>
        </w:rPr>
        <w:t>) wystąpienia niebezpieczeństwa kolizji z planowanymi lub równolegle prowadzonymi</w:t>
      </w:r>
      <w:r w:rsidR="00ED0479" w:rsidRPr="00652A63">
        <w:rPr>
          <w:rFonts w:ascii="Arial" w:eastAsia="Calibri" w:hAnsi="Arial" w:cs="Arial"/>
        </w:rPr>
        <w:t xml:space="preserve"> </w:t>
      </w:r>
      <w:r w:rsidR="009E1960" w:rsidRPr="00652A63">
        <w:rPr>
          <w:rFonts w:ascii="Arial" w:eastAsia="Calibri" w:hAnsi="Arial" w:cs="Arial"/>
        </w:rPr>
        <w:t>przez inne podmioty inwestycjami w zakresie niezbędnym do uniknięcia lub usunięcia</w:t>
      </w:r>
      <w:r w:rsidR="00ED0479" w:rsidRPr="00652A63">
        <w:rPr>
          <w:rFonts w:ascii="Arial" w:eastAsia="Calibri" w:hAnsi="Arial" w:cs="Arial"/>
        </w:rPr>
        <w:t xml:space="preserve"> </w:t>
      </w:r>
      <w:r>
        <w:rPr>
          <w:rFonts w:ascii="Arial" w:eastAsia="Calibri" w:hAnsi="Arial" w:cs="Arial"/>
        </w:rPr>
        <w:t>tych kolizji,</w:t>
      </w:r>
    </w:p>
    <w:p w14:paraId="20AACB8F" w14:textId="59DE208A" w:rsidR="009E1960" w:rsidRPr="00652A63" w:rsidRDefault="00F93885" w:rsidP="005259B5">
      <w:pPr>
        <w:autoSpaceDE w:val="0"/>
        <w:autoSpaceDN w:val="0"/>
        <w:adjustRightInd w:val="0"/>
        <w:spacing w:line="276" w:lineRule="auto"/>
        <w:ind w:left="284"/>
        <w:jc w:val="both"/>
        <w:rPr>
          <w:rFonts w:ascii="Arial" w:eastAsia="Calibri" w:hAnsi="Arial" w:cs="Arial"/>
        </w:rPr>
      </w:pPr>
      <w:r>
        <w:rPr>
          <w:rFonts w:ascii="Arial" w:eastAsia="Calibri" w:hAnsi="Arial" w:cs="Arial"/>
        </w:rPr>
        <w:t>3</w:t>
      </w:r>
      <w:r w:rsidR="009E1960" w:rsidRPr="00652A63">
        <w:rPr>
          <w:rFonts w:ascii="Arial" w:eastAsia="Calibri" w:hAnsi="Arial" w:cs="Arial"/>
        </w:rPr>
        <w:t xml:space="preserve">) wystąpienia </w:t>
      </w:r>
      <w:r w:rsidR="00CB4B75">
        <w:rPr>
          <w:rFonts w:ascii="Arial" w:eastAsia="Calibri" w:hAnsi="Arial" w:cs="Arial"/>
        </w:rPr>
        <w:t>s</w:t>
      </w:r>
      <w:r w:rsidR="009E1960" w:rsidRPr="00652A63">
        <w:rPr>
          <w:rFonts w:ascii="Arial" w:eastAsia="Calibri" w:hAnsi="Arial" w:cs="Arial"/>
        </w:rPr>
        <w:t>iły wyższej uniemożliwiającej wykonanie przedmiotu Umowy zgodnie z jej postanowieniami.</w:t>
      </w:r>
    </w:p>
    <w:p w14:paraId="534FF7F4"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4.</w:t>
      </w:r>
      <w:r w:rsidRPr="00652A63">
        <w:rPr>
          <w:rFonts w:ascii="Arial" w:eastAsia="Calibri" w:hAnsi="Arial" w:cs="Arial"/>
        </w:rPr>
        <w:t xml:space="preserve"> Wykonawca jest uprawniony do żądania zmiany wynagrodzenia należnego z tytułu</w:t>
      </w:r>
    </w:p>
    <w:p w14:paraId="3DE81EA9"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rPr>
        <w:t>realizacji Umowy odpowiednio w przypadkach określonych w ust. 3.</w:t>
      </w:r>
      <w:r w:rsidR="00D23BE2">
        <w:rPr>
          <w:rFonts w:ascii="Arial" w:eastAsia="Calibri" w:hAnsi="Arial" w:cs="Arial"/>
        </w:rPr>
        <w:t xml:space="preserve"> Decyzję o zmianie wynagrodzenia podejmuje Zamawiający.</w:t>
      </w:r>
      <w:r w:rsidR="002015DA">
        <w:rPr>
          <w:rFonts w:ascii="Arial" w:eastAsia="Calibri" w:hAnsi="Arial" w:cs="Arial"/>
        </w:rPr>
        <w:t xml:space="preserve"> Zamawiający jest również uprawniony do zmiany wynagrodzenia w przypadku wystąpienia robót dodatkowych</w:t>
      </w:r>
      <w:r w:rsidR="00904056">
        <w:rPr>
          <w:rFonts w:ascii="Arial" w:eastAsia="Calibri" w:hAnsi="Arial" w:cs="Arial"/>
        </w:rPr>
        <w:t xml:space="preserve"> i  zamiennych</w:t>
      </w:r>
      <w:r w:rsidR="002015DA">
        <w:rPr>
          <w:rFonts w:ascii="Arial" w:eastAsia="Calibri" w:hAnsi="Arial" w:cs="Arial"/>
        </w:rPr>
        <w:t>.</w:t>
      </w:r>
    </w:p>
    <w:p w14:paraId="0CED1D21" w14:textId="71F1A378" w:rsidR="00D23BE2" w:rsidRDefault="00E30770" w:rsidP="005259B5">
      <w:pPr>
        <w:autoSpaceDE w:val="0"/>
        <w:autoSpaceDN w:val="0"/>
        <w:adjustRightInd w:val="0"/>
        <w:spacing w:line="276" w:lineRule="auto"/>
        <w:jc w:val="both"/>
        <w:rPr>
          <w:rFonts w:ascii="Arial" w:eastAsia="Calibri" w:hAnsi="Arial" w:cs="Arial"/>
        </w:rPr>
      </w:pPr>
      <w:r>
        <w:rPr>
          <w:rFonts w:ascii="Arial" w:eastAsia="Calibri" w:hAnsi="Arial" w:cs="Arial"/>
          <w:b/>
        </w:rPr>
        <w:t>5</w:t>
      </w:r>
      <w:r w:rsidR="009E1960" w:rsidRPr="00652A63">
        <w:rPr>
          <w:rFonts w:ascii="Arial" w:eastAsia="Calibri" w:hAnsi="Arial" w:cs="Arial"/>
          <w:b/>
        </w:rPr>
        <w:t>.</w:t>
      </w:r>
      <w:r w:rsidR="009E1960" w:rsidRPr="00652A63">
        <w:rPr>
          <w:rFonts w:ascii="Arial" w:eastAsia="Calibri" w:hAnsi="Arial" w:cs="Arial"/>
        </w:rPr>
        <w:t xml:space="preserve"> </w:t>
      </w:r>
      <w:r w:rsidR="00CB4B75">
        <w:rPr>
          <w:rFonts w:ascii="Arial" w:eastAsia="Calibri" w:hAnsi="Arial" w:cs="Arial"/>
        </w:rPr>
        <w:t>Zmiana terminu zakończenia robót</w:t>
      </w:r>
      <w:r w:rsidR="00791BEA">
        <w:rPr>
          <w:rFonts w:ascii="Arial" w:eastAsia="Calibri" w:hAnsi="Arial" w:cs="Arial"/>
        </w:rPr>
        <w:t>, o której mowa w ustępie 2 i 3 niniejszego paragrafu</w:t>
      </w:r>
      <w:r w:rsidR="00CB4B75">
        <w:rPr>
          <w:rFonts w:ascii="Arial" w:eastAsia="Calibri" w:hAnsi="Arial" w:cs="Arial"/>
        </w:rPr>
        <w:t xml:space="preserve"> poprzedzona będzie wnioskiem złożonym przez Wykonawcę, zawierającym przede wszystkim </w:t>
      </w:r>
      <w:r w:rsidR="00791BEA">
        <w:rPr>
          <w:rFonts w:ascii="Arial" w:eastAsia="Calibri" w:hAnsi="Arial" w:cs="Arial"/>
        </w:rPr>
        <w:t xml:space="preserve">datę planowanego zakończenia robót oraz opis zdarzenia lub okoliczności stanowiących podstawę do żądania takiej zmiany </w:t>
      </w:r>
      <w:r w:rsidR="00D23BE2" w:rsidRPr="00652A63">
        <w:rPr>
          <w:rFonts w:ascii="Arial" w:eastAsia="Calibri" w:hAnsi="Arial" w:cs="Arial"/>
        </w:rPr>
        <w:t>.</w:t>
      </w:r>
    </w:p>
    <w:p w14:paraId="7F832565" w14:textId="77777777" w:rsidR="009E1960" w:rsidRPr="00652A63" w:rsidRDefault="00F16CC8" w:rsidP="005259B5">
      <w:pPr>
        <w:autoSpaceDE w:val="0"/>
        <w:autoSpaceDN w:val="0"/>
        <w:adjustRightInd w:val="0"/>
        <w:spacing w:line="276" w:lineRule="auto"/>
        <w:jc w:val="both"/>
        <w:rPr>
          <w:rFonts w:ascii="Arial" w:eastAsia="Calibri" w:hAnsi="Arial" w:cs="Arial"/>
        </w:rPr>
      </w:pPr>
      <w:r>
        <w:rPr>
          <w:rFonts w:ascii="Arial" w:eastAsia="Calibri" w:hAnsi="Arial" w:cs="Arial"/>
          <w:b/>
        </w:rPr>
        <w:t>6</w:t>
      </w:r>
      <w:r w:rsidR="009E1960" w:rsidRPr="00652A63">
        <w:rPr>
          <w:rFonts w:ascii="Arial" w:eastAsia="Calibri" w:hAnsi="Arial" w:cs="Arial"/>
          <w:b/>
        </w:rPr>
        <w:t>.</w:t>
      </w:r>
      <w:r w:rsidR="00E30770">
        <w:rPr>
          <w:rFonts w:ascii="Arial" w:eastAsia="Calibri" w:hAnsi="Arial" w:cs="Arial"/>
        </w:rPr>
        <w:t xml:space="preserve"> Wniosek, o którym mowa w ust. 5</w:t>
      </w:r>
      <w:r w:rsidR="009E1960" w:rsidRPr="00652A63">
        <w:rPr>
          <w:rFonts w:ascii="Arial" w:eastAsia="Calibri" w:hAnsi="Arial" w:cs="Arial"/>
        </w:rPr>
        <w:t xml:space="preserve"> powinien zostać przeka</w:t>
      </w:r>
      <w:r w:rsidR="00F91F42" w:rsidRPr="00652A63">
        <w:rPr>
          <w:rFonts w:ascii="Arial" w:eastAsia="Calibri" w:hAnsi="Arial" w:cs="Arial"/>
        </w:rPr>
        <w:t xml:space="preserve">zany niezwłocznie, jednakże nie </w:t>
      </w:r>
      <w:r w:rsidR="009E1960" w:rsidRPr="00652A63">
        <w:rPr>
          <w:rFonts w:ascii="Arial" w:eastAsia="Calibri" w:hAnsi="Arial" w:cs="Arial"/>
        </w:rPr>
        <w:t xml:space="preserve">później niż w terminie </w:t>
      </w:r>
      <w:r w:rsidR="00F91F42" w:rsidRPr="00652A63">
        <w:rPr>
          <w:rFonts w:ascii="Arial" w:eastAsia="Calibri" w:hAnsi="Arial" w:cs="Arial"/>
        </w:rPr>
        <w:t>6</w:t>
      </w:r>
      <w:r w:rsidR="009E1960" w:rsidRPr="00652A63">
        <w:rPr>
          <w:rFonts w:ascii="Arial" w:eastAsia="Calibri" w:hAnsi="Arial" w:cs="Arial"/>
        </w:rPr>
        <w:t xml:space="preserve"> dni roboczych od dnia</w:t>
      </w:r>
      <w:r w:rsidR="00F91F42" w:rsidRPr="00652A63">
        <w:rPr>
          <w:rFonts w:ascii="Arial" w:eastAsia="Calibri" w:hAnsi="Arial" w:cs="Arial"/>
        </w:rPr>
        <w:t xml:space="preserve">, w którym Wykonawca dowiedział </w:t>
      </w:r>
      <w:r w:rsidR="009E1960" w:rsidRPr="00652A63">
        <w:rPr>
          <w:rFonts w:ascii="Arial" w:eastAsia="Calibri" w:hAnsi="Arial" w:cs="Arial"/>
        </w:rPr>
        <w:t>się, lub powinien dowiedzieć się o danym zdarzeniu lub okolicznościach.</w:t>
      </w:r>
    </w:p>
    <w:p w14:paraId="653E8C8C" w14:textId="77777777" w:rsidR="009E1960" w:rsidRPr="00652A63" w:rsidRDefault="00F16CC8" w:rsidP="005259B5">
      <w:pPr>
        <w:autoSpaceDE w:val="0"/>
        <w:autoSpaceDN w:val="0"/>
        <w:adjustRightInd w:val="0"/>
        <w:spacing w:line="276" w:lineRule="auto"/>
        <w:jc w:val="both"/>
        <w:rPr>
          <w:rFonts w:ascii="Arial" w:eastAsia="Calibri" w:hAnsi="Arial" w:cs="Arial"/>
        </w:rPr>
      </w:pPr>
      <w:r>
        <w:rPr>
          <w:rFonts w:ascii="Arial" w:eastAsia="Calibri" w:hAnsi="Arial" w:cs="Arial"/>
          <w:b/>
        </w:rPr>
        <w:t>7</w:t>
      </w:r>
      <w:r w:rsidR="009E1960" w:rsidRPr="00652A63">
        <w:rPr>
          <w:rFonts w:ascii="Arial" w:eastAsia="Calibri" w:hAnsi="Arial" w:cs="Arial"/>
          <w:b/>
        </w:rPr>
        <w:t>.</w:t>
      </w:r>
      <w:r w:rsidR="009E1960" w:rsidRPr="00652A63">
        <w:rPr>
          <w:rFonts w:ascii="Arial" w:eastAsia="Calibri" w:hAnsi="Arial" w:cs="Arial"/>
        </w:rPr>
        <w:t xml:space="preserve"> Wykonawca zobowiązany jest do bieżącej dokumentacji koniecznej dla uzasadnienia</w:t>
      </w:r>
      <w:r w:rsidR="00C26E1A" w:rsidRPr="00652A63">
        <w:rPr>
          <w:rFonts w:ascii="Arial" w:eastAsia="Calibri" w:hAnsi="Arial" w:cs="Arial"/>
        </w:rPr>
        <w:t xml:space="preserve"> </w:t>
      </w:r>
      <w:r w:rsidR="009E1960" w:rsidRPr="00652A63">
        <w:rPr>
          <w:rFonts w:ascii="Arial" w:eastAsia="Calibri" w:hAnsi="Arial" w:cs="Arial"/>
        </w:rPr>
        <w:t>żądania zmiany</w:t>
      </w:r>
      <w:r w:rsidR="006019F8">
        <w:rPr>
          <w:rFonts w:ascii="Arial" w:eastAsia="Calibri" w:hAnsi="Arial" w:cs="Arial"/>
        </w:rPr>
        <w:t xml:space="preserve"> umowy</w:t>
      </w:r>
      <w:r>
        <w:rPr>
          <w:rFonts w:ascii="Arial" w:eastAsia="Calibri" w:hAnsi="Arial" w:cs="Arial"/>
        </w:rPr>
        <w:t>.</w:t>
      </w:r>
    </w:p>
    <w:p w14:paraId="2BA2D69D" w14:textId="5E191905" w:rsidR="00A26B6D" w:rsidRPr="00C26E1A" w:rsidRDefault="00F16CC8" w:rsidP="005259B5">
      <w:pPr>
        <w:autoSpaceDE w:val="0"/>
        <w:autoSpaceDN w:val="0"/>
        <w:adjustRightInd w:val="0"/>
        <w:spacing w:line="276" w:lineRule="auto"/>
        <w:jc w:val="both"/>
        <w:rPr>
          <w:rFonts w:ascii="Arial" w:eastAsia="Calibri" w:hAnsi="Arial" w:cs="Arial"/>
        </w:rPr>
      </w:pPr>
      <w:r>
        <w:rPr>
          <w:rFonts w:ascii="Arial" w:eastAsia="Calibri" w:hAnsi="Arial" w:cs="Arial"/>
          <w:b/>
        </w:rPr>
        <w:t>8</w:t>
      </w:r>
      <w:r w:rsidR="00A26B6D" w:rsidRPr="00652A63">
        <w:rPr>
          <w:rFonts w:ascii="Arial" w:eastAsia="Calibri" w:hAnsi="Arial" w:cs="Arial"/>
          <w:b/>
        </w:rPr>
        <w:t>.</w:t>
      </w:r>
      <w:r w:rsidR="00A26B6D" w:rsidRPr="00C26E1A">
        <w:rPr>
          <w:rFonts w:ascii="Arial" w:eastAsia="Calibri" w:hAnsi="Arial" w:cs="Arial"/>
        </w:rPr>
        <w:t xml:space="preserve"> </w:t>
      </w:r>
      <w:r w:rsidR="00791BEA">
        <w:rPr>
          <w:rFonts w:ascii="Arial" w:eastAsia="Calibri" w:hAnsi="Arial" w:cs="Arial"/>
        </w:rPr>
        <w:t xml:space="preserve">Do </w:t>
      </w:r>
      <w:r>
        <w:rPr>
          <w:rFonts w:ascii="Arial" w:eastAsia="Calibri" w:hAnsi="Arial" w:cs="Arial"/>
        </w:rPr>
        <w:t>Zamawiając</w:t>
      </w:r>
      <w:r w:rsidR="00791BEA">
        <w:rPr>
          <w:rFonts w:ascii="Arial" w:eastAsia="Calibri" w:hAnsi="Arial" w:cs="Arial"/>
        </w:rPr>
        <w:t>ego należy decyzja</w:t>
      </w:r>
      <w:r>
        <w:rPr>
          <w:rFonts w:ascii="Arial" w:eastAsia="Calibri" w:hAnsi="Arial" w:cs="Arial"/>
        </w:rPr>
        <w:t xml:space="preserve"> o zasadności zmiany umowy.</w:t>
      </w:r>
    </w:p>
    <w:p w14:paraId="21101343" w14:textId="77777777" w:rsidR="00A26B6D" w:rsidRPr="00C26E1A" w:rsidRDefault="00646D0D" w:rsidP="005259B5">
      <w:pPr>
        <w:autoSpaceDE w:val="0"/>
        <w:autoSpaceDN w:val="0"/>
        <w:adjustRightInd w:val="0"/>
        <w:spacing w:line="276" w:lineRule="auto"/>
        <w:jc w:val="both"/>
        <w:rPr>
          <w:rFonts w:ascii="Arial" w:eastAsia="Calibri" w:hAnsi="Arial" w:cs="Arial"/>
          <w:b/>
          <w:bCs/>
        </w:rPr>
      </w:pPr>
      <w:r>
        <w:rPr>
          <w:rFonts w:ascii="Arial" w:eastAsia="Calibri" w:hAnsi="Arial" w:cs="Arial"/>
          <w:b/>
          <w:bCs/>
        </w:rPr>
        <w:t>9</w:t>
      </w:r>
      <w:r w:rsidR="00A26B6D" w:rsidRPr="00C26E1A">
        <w:rPr>
          <w:rFonts w:ascii="Arial" w:eastAsia="Calibri" w:hAnsi="Arial" w:cs="Arial"/>
          <w:b/>
          <w:bCs/>
        </w:rPr>
        <w:t>. Wszelkie zmiany Umowy są dokonywane przez umocowanych przedstawicieli</w:t>
      </w:r>
      <w:r w:rsidR="00722176">
        <w:rPr>
          <w:rFonts w:ascii="Arial" w:eastAsia="Calibri" w:hAnsi="Arial" w:cs="Arial"/>
          <w:b/>
          <w:bCs/>
        </w:rPr>
        <w:t xml:space="preserve"> </w:t>
      </w:r>
      <w:r w:rsidR="00A26B6D" w:rsidRPr="00C26E1A">
        <w:rPr>
          <w:rFonts w:ascii="Arial" w:eastAsia="Calibri" w:hAnsi="Arial" w:cs="Arial"/>
          <w:b/>
          <w:bCs/>
        </w:rPr>
        <w:t>Zamawiającego i Wykonawcy w formie pisemnej w drodze aneksu Umowy, pod</w:t>
      </w:r>
      <w:r w:rsidR="00722176">
        <w:rPr>
          <w:rFonts w:ascii="Arial" w:eastAsia="Calibri" w:hAnsi="Arial" w:cs="Arial"/>
          <w:b/>
          <w:bCs/>
        </w:rPr>
        <w:t xml:space="preserve"> </w:t>
      </w:r>
      <w:r w:rsidR="00A26B6D" w:rsidRPr="00C26E1A">
        <w:rPr>
          <w:rFonts w:ascii="Arial" w:eastAsia="Calibri" w:hAnsi="Arial" w:cs="Arial"/>
          <w:b/>
          <w:bCs/>
        </w:rPr>
        <w:t>rygorem nieważności.</w:t>
      </w:r>
    </w:p>
    <w:p w14:paraId="00BFBD19" w14:textId="77777777" w:rsidR="00A26B6D" w:rsidRPr="00C26E1A" w:rsidRDefault="00646D0D" w:rsidP="005259B5">
      <w:pPr>
        <w:autoSpaceDE w:val="0"/>
        <w:autoSpaceDN w:val="0"/>
        <w:adjustRightInd w:val="0"/>
        <w:spacing w:line="276" w:lineRule="auto"/>
        <w:jc w:val="both"/>
        <w:rPr>
          <w:rFonts w:ascii="Arial" w:eastAsia="Calibri" w:hAnsi="Arial" w:cs="Arial"/>
        </w:rPr>
      </w:pPr>
      <w:r>
        <w:rPr>
          <w:rFonts w:ascii="Arial" w:eastAsia="Calibri" w:hAnsi="Arial" w:cs="Arial"/>
          <w:b/>
        </w:rPr>
        <w:t>10</w:t>
      </w:r>
      <w:r w:rsidR="00A26B6D" w:rsidRPr="006E7C28">
        <w:rPr>
          <w:rFonts w:ascii="Arial" w:eastAsia="Calibri" w:hAnsi="Arial" w:cs="Arial"/>
          <w:b/>
        </w:rPr>
        <w:t>.</w:t>
      </w:r>
      <w:r w:rsidR="00A26B6D" w:rsidRPr="00C26E1A">
        <w:rPr>
          <w:rFonts w:ascii="Arial" w:eastAsia="Calibri" w:hAnsi="Arial" w:cs="Arial"/>
        </w:rPr>
        <w:t>W razie wątpliwości, przyjmuje się, że nie stanowią istotnych zmian do Umowy i tym samym</w:t>
      </w:r>
      <w:r w:rsidR="00722176">
        <w:rPr>
          <w:rFonts w:ascii="Arial" w:eastAsia="Calibri" w:hAnsi="Arial" w:cs="Arial"/>
        </w:rPr>
        <w:t xml:space="preserve"> </w:t>
      </w:r>
      <w:r w:rsidR="00A26B6D" w:rsidRPr="00C26E1A">
        <w:rPr>
          <w:rFonts w:ascii="Arial" w:eastAsia="Calibri" w:hAnsi="Arial" w:cs="Arial"/>
        </w:rPr>
        <w:t>nie wymagają zawierania aneksu do Umowy, a jedynie pisemnego powiadomienia drugiej</w:t>
      </w:r>
      <w:r w:rsidR="00722176">
        <w:rPr>
          <w:rFonts w:ascii="Arial" w:eastAsia="Calibri" w:hAnsi="Arial" w:cs="Arial"/>
        </w:rPr>
        <w:t xml:space="preserve"> </w:t>
      </w:r>
      <w:r w:rsidR="00A26B6D" w:rsidRPr="00C26E1A">
        <w:rPr>
          <w:rFonts w:ascii="Arial" w:eastAsia="Calibri" w:hAnsi="Arial" w:cs="Arial"/>
        </w:rPr>
        <w:t>Strony, następujące zmiany:</w:t>
      </w:r>
    </w:p>
    <w:p w14:paraId="56C60DB2" w14:textId="77777777"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t>a) danych związanych z obsługą administracyjno-organizacyjną Umowy, w tym zmiany osób</w:t>
      </w:r>
      <w:r w:rsidR="00722176">
        <w:rPr>
          <w:rFonts w:ascii="Arial" w:eastAsia="Calibri" w:hAnsi="Arial" w:cs="Arial"/>
        </w:rPr>
        <w:t xml:space="preserve"> </w:t>
      </w:r>
      <w:r w:rsidRPr="00C26E1A">
        <w:rPr>
          <w:rFonts w:ascii="Arial" w:eastAsia="Calibri" w:hAnsi="Arial" w:cs="Arial"/>
        </w:rPr>
        <w:t>nadzorujących umowę;</w:t>
      </w:r>
    </w:p>
    <w:p w14:paraId="0708468D" w14:textId="77777777"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t>b) danych teleadresowych,</w:t>
      </w:r>
    </w:p>
    <w:p w14:paraId="638748D7" w14:textId="77777777" w:rsidR="00722176" w:rsidRDefault="00A26B6D" w:rsidP="005D4913">
      <w:pPr>
        <w:autoSpaceDE w:val="0"/>
        <w:autoSpaceDN w:val="0"/>
        <w:adjustRightInd w:val="0"/>
        <w:spacing w:line="276" w:lineRule="auto"/>
        <w:jc w:val="both"/>
        <w:rPr>
          <w:rFonts w:ascii="Arial" w:eastAsia="Calibri" w:hAnsi="Arial" w:cs="Arial"/>
        </w:rPr>
      </w:pPr>
      <w:r w:rsidRPr="00C26E1A">
        <w:rPr>
          <w:rFonts w:ascii="Arial" w:eastAsia="Calibri" w:hAnsi="Arial" w:cs="Arial"/>
        </w:rPr>
        <w:t>c) danych rejestrowych,</w:t>
      </w:r>
    </w:p>
    <w:p w14:paraId="58025418" w14:textId="49DC7AE3" w:rsidR="005820FC" w:rsidRPr="005820FC" w:rsidRDefault="00646D0D" w:rsidP="005820FC">
      <w:pPr>
        <w:autoSpaceDE w:val="0"/>
        <w:autoSpaceDN w:val="0"/>
        <w:adjustRightInd w:val="0"/>
        <w:spacing w:line="276" w:lineRule="auto"/>
        <w:jc w:val="both"/>
        <w:rPr>
          <w:rFonts w:ascii="Arial" w:eastAsia="Calibri" w:hAnsi="Arial" w:cs="Arial"/>
        </w:rPr>
      </w:pPr>
      <w:r>
        <w:rPr>
          <w:rFonts w:ascii="Arial" w:eastAsia="Calibri" w:hAnsi="Arial" w:cs="Arial"/>
          <w:b/>
        </w:rPr>
        <w:t>11</w:t>
      </w:r>
      <w:r w:rsidR="005820FC" w:rsidRPr="005820FC">
        <w:rPr>
          <w:rFonts w:ascii="Arial" w:eastAsia="Calibri" w:hAnsi="Arial" w:cs="Arial"/>
          <w:b/>
        </w:rPr>
        <w:t>.</w:t>
      </w:r>
      <w:bookmarkStart w:id="4" w:name="_GoBack"/>
      <w:bookmarkEnd w:id="4"/>
      <w:r w:rsidR="005820FC" w:rsidRPr="005820FC">
        <w:rPr>
          <w:rFonts w:ascii="Arial" w:eastAsia="Calibri" w:hAnsi="Arial" w:cs="Arial"/>
        </w:rPr>
        <w:t>Przez siłę wyższą Strony rozumieją zdarzenie zewnętrzne o nadzwyczajnym charakterze, niezależne od Stron, niemożliwe lub nadzwyczaj trudne do przewidzenia którego, skutkom nie dało się zapobiec (lub byłoby to nadmiernie utrudnione) – np. klęski żywiołowe, wojny, pożary, strajki generalne, zamieszki, epidemie.</w:t>
      </w:r>
    </w:p>
    <w:p w14:paraId="6C60FD73" w14:textId="77777777" w:rsidR="005820FC" w:rsidRDefault="00646D0D" w:rsidP="005820FC">
      <w:pPr>
        <w:autoSpaceDE w:val="0"/>
        <w:autoSpaceDN w:val="0"/>
        <w:adjustRightInd w:val="0"/>
        <w:spacing w:line="276" w:lineRule="auto"/>
        <w:jc w:val="both"/>
        <w:rPr>
          <w:rFonts w:ascii="Arial" w:eastAsia="Calibri" w:hAnsi="Arial" w:cs="Arial"/>
        </w:rPr>
      </w:pPr>
      <w:r>
        <w:rPr>
          <w:rFonts w:ascii="Arial" w:eastAsia="Calibri" w:hAnsi="Arial" w:cs="Arial"/>
          <w:b/>
        </w:rPr>
        <w:t>12</w:t>
      </w:r>
      <w:r w:rsidR="005820FC" w:rsidRPr="005820FC">
        <w:rPr>
          <w:rFonts w:ascii="Arial" w:eastAsia="Calibri" w:hAnsi="Arial" w:cs="Arial"/>
          <w:b/>
        </w:rPr>
        <w:t>.</w:t>
      </w:r>
      <w:r w:rsidR="005820FC" w:rsidRPr="005820FC">
        <w:rPr>
          <w:rFonts w:ascii="Arial" w:eastAsia="Calibri" w:hAnsi="Arial" w:cs="Arial"/>
        </w:rPr>
        <w:t xml:space="preserve"> Powołanie się przez Stronę na siłę wyższą (w szczególności ewentualny rozwój pandemii COVID-19) wymaga dochowania procedur inform</w:t>
      </w:r>
      <w:r w:rsidR="005820FC">
        <w:rPr>
          <w:rFonts w:ascii="Arial" w:eastAsia="Calibri" w:hAnsi="Arial" w:cs="Arial"/>
        </w:rPr>
        <w:t>acyjnych, o których mowa w par 10</w:t>
      </w:r>
      <w:r w:rsidR="005820FC" w:rsidRPr="005820FC">
        <w:rPr>
          <w:rFonts w:ascii="Arial" w:eastAsia="Calibri" w:hAnsi="Arial" w:cs="Arial"/>
        </w:rPr>
        <w:t xml:space="preserve"> </w:t>
      </w:r>
      <w:r w:rsidR="005820FC">
        <w:rPr>
          <w:rFonts w:ascii="Arial" w:eastAsia="Calibri" w:hAnsi="Arial" w:cs="Arial"/>
        </w:rPr>
        <w:t xml:space="preserve"> ust. 5 </w:t>
      </w:r>
      <w:r w:rsidR="005820FC" w:rsidRPr="005820FC">
        <w:rPr>
          <w:rFonts w:ascii="Arial" w:eastAsia="Calibri" w:hAnsi="Arial" w:cs="Arial"/>
        </w:rPr>
        <w:t>umowy.</w:t>
      </w:r>
    </w:p>
    <w:p w14:paraId="5FE811B9" w14:textId="77777777" w:rsidR="00AB053D" w:rsidRDefault="00AB053D" w:rsidP="005D4913">
      <w:pPr>
        <w:autoSpaceDE w:val="0"/>
        <w:autoSpaceDN w:val="0"/>
        <w:adjustRightInd w:val="0"/>
        <w:spacing w:line="276" w:lineRule="auto"/>
        <w:jc w:val="both"/>
        <w:rPr>
          <w:rFonts w:ascii="Arial" w:eastAsia="Calibri" w:hAnsi="Arial" w:cs="Arial"/>
        </w:rPr>
      </w:pPr>
    </w:p>
    <w:p w14:paraId="64FCC43D"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11</w:t>
      </w:r>
    </w:p>
    <w:p w14:paraId="500156CA"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Podwykonawcy </w:t>
      </w:r>
    </w:p>
    <w:p w14:paraId="5E6B5C2C" w14:textId="77777777" w:rsidR="007766AC" w:rsidRPr="00F46012" w:rsidRDefault="007766AC" w:rsidP="000C33AC">
      <w:pPr>
        <w:numPr>
          <w:ilvl w:val="0"/>
          <w:numId w:val="12"/>
        </w:numPr>
        <w:tabs>
          <w:tab w:val="clear" w:pos="720"/>
          <w:tab w:val="num" w:pos="851"/>
        </w:tabs>
        <w:suppressAutoHyphens/>
        <w:spacing w:line="288" w:lineRule="auto"/>
        <w:ind w:left="284"/>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w:t>
      </w:r>
    </w:p>
    <w:p w14:paraId="57BBE730" w14:textId="642A90F2" w:rsidR="007766AC" w:rsidRPr="00F46012" w:rsidRDefault="007766AC" w:rsidP="00EB03F6">
      <w:pPr>
        <w:numPr>
          <w:ilvl w:val="0"/>
          <w:numId w:val="12"/>
        </w:numPr>
        <w:tabs>
          <w:tab w:val="clear" w:pos="720"/>
          <w:tab w:val="num" w:pos="851"/>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dopuszcza możli</w:t>
      </w:r>
      <w:r w:rsidR="00742EFB">
        <w:rPr>
          <w:rFonts w:ascii="Arial" w:eastAsia="SimSun" w:hAnsi="Arial" w:cs="Arial"/>
          <w:kern w:val="1"/>
          <w:lang w:eastAsia="hi-IN" w:bidi="hi-IN"/>
        </w:rPr>
        <w:t>wość zmiany podwykonawców. Zgod</w:t>
      </w:r>
      <w:r w:rsidRPr="00F46012">
        <w:rPr>
          <w:rFonts w:ascii="Arial" w:eastAsia="SimSun" w:hAnsi="Arial" w:cs="Arial"/>
          <w:kern w:val="1"/>
          <w:lang w:eastAsia="hi-IN" w:bidi="hi-IN"/>
        </w:rPr>
        <w:t>a na zmianę podwykonawcy uzależniona będzie od zachowania wymogów określo</w:t>
      </w:r>
      <w:r w:rsidR="00E23236">
        <w:rPr>
          <w:rFonts w:ascii="Arial" w:eastAsia="SimSun" w:hAnsi="Arial" w:cs="Arial"/>
          <w:kern w:val="1"/>
          <w:lang w:eastAsia="hi-IN" w:bidi="hi-IN"/>
        </w:rPr>
        <w:t xml:space="preserve">nych w niniejszej umowie oraz </w:t>
      </w:r>
      <w:r w:rsidR="00523CEF">
        <w:rPr>
          <w:rFonts w:ascii="Arial" w:eastAsia="SimSun" w:hAnsi="Arial" w:cs="Arial"/>
          <w:kern w:val="1"/>
          <w:lang w:eastAsia="hi-IN" w:bidi="hi-IN"/>
        </w:rPr>
        <w:t>SWZ</w:t>
      </w:r>
      <w:r w:rsidRPr="00F46012">
        <w:rPr>
          <w:rFonts w:ascii="Arial" w:eastAsia="SimSun" w:hAnsi="Arial" w:cs="Arial"/>
          <w:kern w:val="1"/>
          <w:lang w:eastAsia="hi-IN" w:bidi="hi-IN"/>
        </w:rPr>
        <w:t xml:space="preserve">. </w:t>
      </w:r>
    </w:p>
    <w:p w14:paraId="5EA10928" w14:textId="10710DAA"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 xml:space="preserve">Jeżeli zmiana albo rezygnacja z podwykonawcy dotyczy podmiotu, na którego zasoby </w:t>
      </w:r>
      <w:r w:rsidR="00523CEF">
        <w:rPr>
          <w:rFonts w:ascii="Arial" w:eastAsia="SimSun" w:hAnsi="Arial" w:cs="Arial"/>
          <w:kern w:val="1"/>
          <w:lang w:eastAsia="hi-IN" w:bidi="hi-IN"/>
        </w:rPr>
        <w:t>W</w:t>
      </w:r>
      <w:r w:rsidRPr="00F46012">
        <w:rPr>
          <w:rFonts w:ascii="Arial" w:eastAsia="SimSun" w:hAnsi="Arial" w:cs="Arial"/>
          <w:kern w:val="1"/>
          <w:lang w:eastAsia="hi-IN" w:bidi="hi-IN"/>
        </w:rPr>
        <w:t>ykonawca powoływał się, na z</w:t>
      </w:r>
      <w:r w:rsidR="00E23236">
        <w:rPr>
          <w:rFonts w:ascii="Arial" w:eastAsia="SimSun" w:hAnsi="Arial" w:cs="Arial"/>
          <w:kern w:val="1"/>
          <w:lang w:eastAsia="hi-IN" w:bidi="hi-IN"/>
        </w:rPr>
        <w:t>asadach określonych w art. 118</w:t>
      </w:r>
      <w:r w:rsidRPr="00F46012">
        <w:rPr>
          <w:rFonts w:ascii="Arial" w:eastAsia="SimSun" w:hAnsi="Arial" w:cs="Arial"/>
          <w:kern w:val="1"/>
          <w:lang w:eastAsia="hi-IN" w:bidi="hi-IN"/>
        </w:rPr>
        <w:t xml:space="preserve"> ustawy PZP w celu wykazania spełnienia warunków udziału</w:t>
      </w:r>
      <w:r w:rsidR="00E23236">
        <w:rPr>
          <w:rFonts w:ascii="Arial" w:eastAsia="SimSun" w:hAnsi="Arial" w:cs="Arial"/>
          <w:kern w:val="1"/>
          <w:lang w:eastAsia="hi-IN" w:bidi="hi-IN"/>
        </w:rPr>
        <w:t xml:space="preserve"> w postępowaniu określonych w </w:t>
      </w:r>
      <w:r w:rsidR="00523CEF">
        <w:rPr>
          <w:rFonts w:ascii="Arial" w:eastAsia="SimSun" w:hAnsi="Arial" w:cs="Arial"/>
          <w:kern w:val="1"/>
          <w:lang w:eastAsia="hi-IN" w:bidi="hi-IN"/>
        </w:rPr>
        <w:t>SWZ</w:t>
      </w:r>
      <w:r w:rsidRPr="00F46012">
        <w:rPr>
          <w:rFonts w:ascii="Arial" w:eastAsia="SimSun" w:hAnsi="Arial" w:cs="Arial"/>
          <w:kern w:val="1"/>
          <w:lang w:eastAsia="hi-IN" w:bidi="hi-IN"/>
        </w:rPr>
        <w:t xml:space="preserve">, </w:t>
      </w:r>
      <w:r w:rsidR="00523CEF">
        <w:rPr>
          <w:rFonts w:ascii="Arial" w:eastAsia="SimSun" w:hAnsi="Arial" w:cs="Arial"/>
          <w:kern w:val="1"/>
          <w:lang w:eastAsia="hi-IN" w:bidi="hi-IN"/>
        </w:rPr>
        <w:t>W</w:t>
      </w:r>
      <w:r w:rsidRPr="00F46012">
        <w:rPr>
          <w:rFonts w:ascii="Arial" w:eastAsia="SimSun" w:hAnsi="Arial" w:cs="Arial"/>
          <w:kern w:val="1"/>
          <w:lang w:eastAsia="hi-IN" w:bidi="hi-IN"/>
        </w:rPr>
        <w:t xml:space="preserve">ykonawca jest obowiązany wykazać zamawiającemu, iż proponowany inny podwykonawca lub wykonawca samodzielnie spełnia je w stopniu nie mniejszym niż wymagany w trakcie postępowania o udzielenie zamówienia. </w:t>
      </w:r>
    </w:p>
    <w:p w14:paraId="62E932DF" w14:textId="77777777"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Wykonawca zamierzający powierzyć wykonanie zamówienia podwykonawcy  jest zobowiązany zawrzeć umowę o podwykonawstwo w formie pisemnej. </w:t>
      </w:r>
    </w:p>
    <w:p w14:paraId="27519212" w14:textId="5C25E602"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 xml:space="preserve">Wykonawca, podwykonawca lub dalszy podwykonawca zamierzający zawrzeć umowę o podwykonawstwo jest obowiązany w trakcie realizacji zamówienia publicznego na roboty budowlane, do przedłożenia zamawiającemu projektu tej umowy, przy czym podwykonawca lub dalszy podwykonawca jest obowiązany dołączyć zgodę </w:t>
      </w:r>
      <w:r w:rsidR="00523CEF">
        <w:rPr>
          <w:rFonts w:ascii="Arial" w:eastAsia="SimSun" w:hAnsi="Arial" w:cs="Arial"/>
          <w:kern w:val="1"/>
          <w:lang w:eastAsia="hi-IN" w:bidi="hi-IN"/>
        </w:rPr>
        <w:t>W</w:t>
      </w:r>
      <w:r w:rsidRPr="00F46012">
        <w:rPr>
          <w:rFonts w:ascii="Arial" w:eastAsia="SimSun" w:hAnsi="Arial" w:cs="Arial"/>
          <w:kern w:val="1"/>
          <w:lang w:eastAsia="hi-IN" w:bidi="hi-IN"/>
        </w:rPr>
        <w:t>ykonawcy na zawarcie umowy o podwykonawstwo o treści zgodnej z projektem umowy.</w:t>
      </w:r>
    </w:p>
    <w:p w14:paraId="7F5D7615" w14:textId="34F5BDDC"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Termin zapłaty wynagrodzenia podwykonawcy lub dalszemu podwykonawcy przewidziany w umowie o podwykonaw</w:t>
      </w:r>
      <w:r w:rsidR="00CA2940">
        <w:rPr>
          <w:rFonts w:ascii="Arial" w:eastAsia="SimSun" w:hAnsi="Arial" w:cs="Arial"/>
          <w:kern w:val="1"/>
          <w:lang w:eastAsia="hi-IN" w:bidi="hi-IN"/>
        </w:rPr>
        <w:t>stwo nie może być dłuższy niż 30</w:t>
      </w:r>
      <w:r w:rsidRPr="00F46012">
        <w:rPr>
          <w:rFonts w:ascii="Arial" w:eastAsia="SimSun" w:hAnsi="Arial" w:cs="Arial"/>
          <w:kern w:val="1"/>
          <w:lang w:eastAsia="hi-IN" w:bidi="hi-IN"/>
        </w:rPr>
        <w:t xml:space="preserve"> dni od dnia doręczenia </w:t>
      </w:r>
      <w:r w:rsidR="00523CEF">
        <w:rPr>
          <w:rFonts w:ascii="Arial" w:eastAsia="SimSun" w:hAnsi="Arial" w:cs="Arial"/>
          <w:kern w:val="1"/>
          <w:lang w:eastAsia="hi-IN" w:bidi="hi-IN"/>
        </w:rPr>
        <w:t>W</w:t>
      </w:r>
      <w:r w:rsidRPr="00F46012">
        <w:rPr>
          <w:rFonts w:ascii="Arial" w:eastAsia="SimSun" w:hAnsi="Arial" w:cs="Arial"/>
          <w:kern w:val="1"/>
          <w:lang w:eastAsia="hi-IN" w:bidi="hi-IN"/>
        </w:rPr>
        <w:t>ykonawcy, podwykonawcy lub dalszemu podwykonawcy faktury lub rachunku, potwierdzających wykonanie zleconej podwykonawcy lub dalszemu podwykonawcy dostawy, usługi lub roboty budowlanej.</w:t>
      </w:r>
    </w:p>
    <w:p w14:paraId="3F87F0A6" w14:textId="5281604F"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w terminie 14 dni zgłasza w formie pisemnej zastrzeżenia do projektu umowy o podwykonawstwo,</w:t>
      </w:r>
      <w:r w:rsidR="002236C1">
        <w:rPr>
          <w:rFonts w:ascii="Arial" w:eastAsia="SimSun" w:hAnsi="Arial" w:cs="Arial"/>
          <w:kern w:val="1"/>
          <w:lang w:eastAsia="hi-IN" w:bidi="hi-IN"/>
        </w:rPr>
        <w:t xml:space="preserve"> projektu zmian do umowy o podwykonawstwo oraz sprzeciw do umowy o podwykonawstwo</w:t>
      </w:r>
      <w:r w:rsidRPr="00F46012">
        <w:rPr>
          <w:rFonts w:ascii="Arial" w:eastAsia="SimSun" w:hAnsi="Arial" w:cs="Arial"/>
          <w:kern w:val="1"/>
          <w:lang w:eastAsia="hi-IN" w:bidi="hi-IN"/>
        </w:rPr>
        <w:t xml:space="preserve"> której przedmiotem są roboty budowlane:</w:t>
      </w:r>
    </w:p>
    <w:p w14:paraId="5D27F53B" w14:textId="77777777" w:rsidR="007766AC" w:rsidRDefault="007766AC" w:rsidP="00EB03F6">
      <w:p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 xml:space="preserve">1) niespełniającej wymagań określonych w </w:t>
      </w:r>
      <w:r w:rsidR="00CF1272">
        <w:rPr>
          <w:rFonts w:ascii="Arial" w:eastAsia="SimSun" w:hAnsi="Arial" w:cs="Arial"/>
          <w:kern w:val="1"/>
          <w:lang w:eastAsia="hi-IN" w:bidi="hi-IN"/>
        </w:rPr>
        <w:t>dokumentach</w:t>
      </w:r>
      <w:r w:rsidRPr="00F46012">
        <w:rPr>
          <w:rFonts w:ascii="Arial" w:eastAsia="SimSun" w:hAnsi="Arial" w:cs="Arial"/>
          <w:kern w:val="1"/>
          <w:lang w:eastAsia="hi-IN" w:bidi="hi-IN"/>
        </w:rPr>
        <w:t xml:space="preserve"> zamówienia;</w:t>
      </w:r>
    </w:p>
    <w:p w14:paraId="60F7CBF9" w14:textId="77777777" w:rsidR="00CA2940"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2) przewiduje on termin zapłaty wynagrodzenia dłuższy niż określony w art. 464 ust. 2 ustawy PZP</w:t>
      </w:r>
    </w:p>
    <w:p w14:paraId="1D58ECBF" w14:textId="77777777" w:rsidR="007766AC"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3</w:t>
      </w:r>
      <w:r w:rsidR="007766AC" w:rsidRPr="00F46012">
        <w:rPr>
          <w:rFonts w:ascii="Arial" w:eastAsia="SimSun" w:hAnsi="Arial" w:cs="Arial"/>
          <w:kern w:val="1"/>
          <w:lang w:eastAsia="hi-IN" w:bidi="hi-IN"/>
        </w:rPr>
        <w:t xml:space="preserve">) </w:t>
      </w:r>
      <w:r w:rsidR="00CF1272">
        <w:rPr>
          <w:rFonts w:ascii="Arial" w:eastAsia="SimSun" w:hAnsi="Arial" w:cs="Arial"/>
          <w:kern w:val="1"/>
          <w:lang w:eastAsia="hi-IN" w:bidi="hi-IN"/>
        </w:rPr>
        <w:t>gdy zawiera ona postanowienia niezgodne z art. 463 ustawy PZP</w:t>
      </w:r>
    </w:p>
    <w:p w14:paraId="777F1454" w14:textId="0C84E394" w:rsidR="007766AC" w:rsidRPr="00F46012" w:rsidRDefault="007766AC" w:rsidP="00EB03F6">
      <w:pPr>
        <w:numPr>
          <w:ilvl w:val="0"/>
          <w:numId w:val="12"/>
        </w:numPr>
        <w:tabs>
          <w:tab w:val="clear" w:pos="720"/>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Niezgłoszenie w formie pisemnej zastrzeżeń do przedłożonego projektu umowy o podwykonawstwo</w:t>
      </w:r>
      <w:r w:rsidR="002236C1">
        <w:rPr>
          <w:rFonts w:ascii="Arial" w:eastAsia="SimSun" w:hAnsi="Arial" w:cs="Arial"/>
          <w:kern w:val="1"/>
          <w:lang w:eastAsia="hi-IN" w:bidi="hi-IN"/>
        </w:rPr>
        <w:t>, lub projektu zmian do umowy</w:t>
      </w:r>
      <w:r w:rsidRPr="00F46012">
        <w:rPr>
          <w:rFonts w:ascii="Arial" w:eastAsia="SimSun" w:hAnsi="Arial" w:cs="Arial"/>
          <w:kern w:val="1"/>
          <w:lang w:eastAsia="hi-IN" w:bidi="hi-IN"/>
        </w:rPr>
        <w:t xml:space="preserve"> w terminie 14 dni uważa się za akceptację przez </w:t>
      </w:r>
      <w:r w:rsidR="005E71E9">
        <w:rPr>
          <w:rFonts w:ascii="Arial" w:eastAsia="SimSun" w:hAnsi="Arial" w:cs="Arial"/>
          <w:kern w:val="1"/>
          <w:lang w:eastAsia="hi-IN" w:bidi="hi-IN"/>
        </w:rPr>
        <w:t>Z</w:t>
      </w:r>
      <w:r w:rsidRPr="00F46012">
        <w:rPr>
          <w:rFonts w:ascii="Arial" w:eastAsia="SimSun" w:hAnsi="Arial" w:cs="Arial"/>
          <w:kern w:val="1"/>
          <w:lang w:eastAsia="hi-IN" w:bidi="hi-IN"/>
        </w:rPr>
        <w:t>amawiającego.</w:t>
      </w:r>
    </w:p>
    <w:p w14:paraId="613BDC84" w14:textId="611B61D5" w:rsidR="007766AC" w:rsidRPr="00F46012" w:rsidRDefault="007766AC" w:rsidP="00EB03F6">
      <w:pPr>
        <w:numPr>
          <w:ilvl w:val="0"/>
          <w:numId w:val="12"/>
        </w:numPr>
        <w:tabs>
          <w:tab w:val="clear" w:pos="720"/>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lastRenderedPageBreak/>
        <w:t xml:space="preserve">Wykonawca, podwykonawca lub dalszy podwykonawca zamówienia na roboty budowlane przedkłada </w:t>
      </w:r>
      <w:r w:rsidR="00666131">
        <w:rPr>
          <w:rFonts w:ascii="Arial" w:eastAsia="SimSun" w:hAnsi="Arial" w:cs="Arial"/>
          <w:kern w:val="1"/>
          <w:lang w:eastAsia="hi-IN" w:bidi="hi-IN"/>
        </w:rPr>
        <w:t>Z</w:t>
      </w:r>
      <w:r w:rsidRPr="00F46012">
        <w:rPr>
          <w:rFonts w:ascii="Arial" w:eastAsia="SimSun" w:hAnsi="Arial" w:cs="Arial"/>
          <w:kern w:val="1"/>
          <w:lang w:eastAsia="hi-IN" w:bidi="hi-IN"/>
        </w:rPr>
        <w:t>amawiającemu poświadczoną za zgodność z oryginałem kopię zawartej umowy o podwykonawstwo, której przedmiotem są roboty budowlane, w terminie 7 dni od dnia jej zawarcia.</w:t>
      </w:r>
    </w:p>
    <w:p w14:paraId="5087937C" w14:textId="77777777" w:rsidR="007766AC" w:rsidRPr="00F46012" w:rsidRDefault="007766AC" w:rsidP="00EB03F6">
      <w:pPr>
        <w:suppressAutoHyphens/>
        <w:spacing w:line="288" w:lineRule="auto"/>
        <w:ind w:left="426"/>
        <w:jc w:val="both"/>
        <w:rPr>
          <w:rFonts w:ascii="Arial" w:hAnsi="Arial" w:cs="Arial"/>
          <w:kern w:val="1"/>
          <w:lang w:eastAsia="hi-IN" w:bidi="hi-IN"/>
        </w:rPr>
      </w:pPr>
    </w:p>
    <w:p w14:paraId="7C31EC96" w14:textId="77777777"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12</w:t>
      </w:r>
    </w:p>
    <w:p w14:paraId="224E2FF4" w14:textId="77777777"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Wymagania dotyczące zatrudniania na podstawie </w:t>
      </w:r>
      <w:r w:rsidR="00882247">
        <w:rPr>
          <w:rFonts w:ascii="Arial" w:eastAsia="SimSun" w:hAnsi="Arial" w:cs="Arial"/>
          <w:b/>
          <w:bCs/>
          <w:color w:val="000000"/>
          <w:kern w:val="1"/>
          <w:lang w:eastAsia="hi-IN" w:bidi="hi-IN"/>
        </w:rPr>
        <w:t>stosunku pracy</w:t>
      </w:r>
      <w:r w:rsidRPr="00F46012">
        <w:rPr>
          <w:rFonts w:ascii="Arial" w:eastAsia="SimSun" w:hAnsi="Arial" w:cs="Arial"/>
          <w:b/>
          <w:bCs/>
          <w:color w:val="000000"/>
          <w:kern w:val="1"/>
          <w:lang w:eastAsia="hi-IN" w:bidi="hi-IN"/>
        </w:rPr>
        <w:t xml:space="preserve"> </w:t>
      </w:r>
    </w:p>
    <w:p w14:paraId="2C92680D" w14:textId="253DDE1B" w:rsidR="007766AC" w:rsidRPr="00F46012" w:rsidRDefault="00915056" w:rsidP="00EB03F6">
      <w:pPr>
        <w:numPr>
          <w:ilvl w:val="0"/>
          <w:numId w:val="18"/>
        </w:numPr>
        <w:suppressAutoHyphens/>
        <w:spacing w:line="288" w:lineRule="auto"/>
        <w:ind w:left="426"/>
        <w:jc w:val="both"/>
        <w:rPr>
          <w:rFonts w:ascii="Arial" w:eastAsia="SimSun" w:hAnsi="Arial" w:cs="Arial"/>
          <w:bCs/>
          <w:kern w:val="1"/>
          <w:lang w:eastAsia="hi-IN" w:bidi="hi-IN"/>
        </w:rPr>
      </w:pPr>
      <w:r>
        <w:rPr>
          <w:rFonts w:ascii="Arial" w:eastAsia="SimSun" w:hAnsi="Arial" w:cs="Arial"/>
          <w:bCs/>
          <w:kern w:val="1"/>
          <w:lang w:eastAsia="hi-IN" w:bidi="hi-IN"/>
        </w:rPr>
        <w:t>Stosownie do dyspozycji art. 95 ust. 1</w:t>
      </w:r>
      <w:r w:rsidR="007766AC" w:rsidRPr="00F46012">
        <w:rPr>
          <w:rFonts w:ascii="Arial" w:eastAsia="SimSun" w:hAnsi="Arial" w:cs="Arial"/>
          <w:bCs/>
          <w:kern w:val="1"/>
          <w:lang w:eastAsia="hi-IN" w:bidi="hi-IN"/>
        </w:rPr>
        <w:t xml:space="preserve"> </w:t>
      </w:r>
      <w:r w:rsidR="00666131">
        <w:rPr>
          <w:rFonts w:ascii="Arial" w:eastAsia="SimSun" w:hAnsi="Arial" w:cs="Arial"/>
          <w:bCs/>
          <w:kern w:val="1"/>
          <w:lang w:eastAsia="hi-IN" w:bidi="hi-IN"/>
        </w:rPr>
        <w:t xml:space="preserve">ustawy PZP </w:t>
      </w:r>
      <w:r w:rsidR="007766AC" w:rsidRPr="00F46012">
        <w:rPr>
          <w:rFonts w:ascii="Arial" w:eastAsia="SimSun" w:hAnsi="Arial" w:cs="Arial"/>
          <w:bCs/>
          <w:kern w:val="1"/>
          <w:lang w:eastAsia="hi-IN" w:bidi="hi-IN"/>
        </w:rPr>
        <w:t>Zamawiający wymaga, aby Wykonawca lub podwykonawca przy realizacji przedmiotu zamówieni</w:t>
      </w:r>
      <w:r>
        <w:rPr>
          <w:rFonts w:ascii="Arial" w:eastAsia="SimSun" w:hAnsi="Arial" w:cs="Arial"/>
          <w:bCs/>
          <w:kern w:val="1"/>
          <w:lang w:eastAsia="hi-IN" w:bidi="hi-IN"/>
        </w:rPr>
        <w:t>a do wykonywania wskazanych w S</w:t>
      </w:r>
      <w:r w:rsidR="007766AC" w:rsidRPr="00F46012">
        <w:rPr>
          <w:rFonts w:ascii="Arial" w:eastAsia="SimSun" w:hAnsi="Arial" w:cs="Arial"/>
          <w:bCs/>
          <w:kern w:val="1"/>
          <w:lang w:eastAsia="hi-IN" w:bidi="hi-IN"/>
        </w:rPr>
        <w:t xml:space="preserve">WZ  prac  zatrudniał </w:t>
      </w:r>
      <w:r w:rsidR="0015106F">
        <w:rPr>
          <w:rFonts w:ascii="Arial" w:eastAsia="SimSun" w:hAnsi="Arial" w:cs="Arial"/>
          <w:bCs/>
          <w:i/>
          <w:kern w:val="1"/>
          <w:u w:val="single"/>
          <w:lang w:eastAsia="hi-IN" w:bidi="hi-IN"/>
        </w:rPr>
        <w:t>minimum 4</w:t>
      </w:r>
      <w:r w:rsidR="00D23BE2">
        <w:rPr>
          <w:rFonts w:ascii="Arial" w:eastAsia="SimSun" w:hAnsi="Arial" w:cs="Arial"/>
          <w:bCs/>
          <w:i/>
          <w:kern w:val="1"/>
          <w:u w:val="single"/>
          <w:lang w:eastAsia="hi-IN" w:bidi="hi-IN"/>
        </w:rPr>
        <w:t xml:space="preserve"> pracowników </w:t>
      </w:r>
      <w:r w:rsidR="007766AC" w:rsidRPr="00F46012">
        <w:rPr>
          <w:rFonts w:ascii="Arial" w:eastAsia="SimSun" w:hAnsi="Arial" w:cs="Arial"/>
          <w:bCs/>
          <w:i/>
          <w:kern w:val="1"/>
          <w:u w:val="single"/>
          <w:lang w:eastAsia="hi-IN" w:bidi="hi-IN"/>
        </w:rPr>
        <w:t xml:space="preserve"> </w:t>
      </w:r>
      <w:r w:rsidR="00CA2940">
        <w:rPr>
          <w:rFonts w:ascii="Arial" w:eastAsia="SimSun" w:hAnsi="Arial" w:cs="Arial"/>
          <w:bCs/>
          <w:i/>
          <w:kern w:val="1"/>
          <w:u w:val="single"/>
          <w:lang w:eastAsia="hi-IN" w:bidi="hi-IN"/>
        </w:rPr>
        <w:t>na podstawie stosunku</w:t>
      </w:r>
      <w:r w:rsidR="007766AC" w:rsidRPr="00F46012">
        <w:rPr>
          <w:rFonts w:ascii="Arial" w:eastAsia="SimSun" w:hAnsi="Arial" w:cs="Arial"/>
          <w:bCs/>
          <w:i/>
          <w:kern w:val="1"/>
          <w:u w:val="single"/>
          <w:lang w:eastAsia="hi-IN" w:bidi="hi-IN"/>
        </w:rPr>
        <w:t xml:space="preserve"> pracy wykonujących prace </w:t>
      </w:r>
      <w:r w:rsidR="00882247">
        <w:rPr>
          <w:rFonts w:ascii="Arial" w:eastAsia="SimSun" w:hAnsi="Arial" w:cs="Arial"/>
          <w:bCs/>
          <w:i/>
          <w:kern w:val="1"/>
          <w:u w:val="single"/>
          <w:lang w:eastAsia="hi-IN" w:bidi="hi-IN"/>
        </w:rPr>
        <w:t>: ki</w:t>
      </w:r>
      <w:r w:rsidR="0015106F">
        <w:rPr>
          <w:rFonts w:ascii="Arial" w:eastAsia="SimSun" w:hAnsi="Arial" w:cs="Arial"/>
          <w:bCs/>
          <w:i/>
          <w:kern w:val="1"/>
          <w:u w:val="single"/>
          <w:lang w:eastAsia="hi-IN" w:bidi="hi-IN"/>
        </w:rPr>
        <w:t>erowca samochodu ciężarowego – 1 osoba</w:t>
      </w:r>
      <w:r w:rsidR="00882247">
        <w:rPr>
          <w:rFonts w:ascii="Arial" w:eastAsia="SimSun" w:hAnsi="Arial" w:cs="Arial"/>
          <w:bCs/>
          <w:i/>
          <w:kern w:val="1"/>
          <w:u w:val="single"/>
          <w:lang w:eastAsia="hi-IN" w:bidi="hi-IN"/>
        </w:rPr>
        <w:t>, operator walca – 1 osoba, operator koparko-ładowarki – 1 osob</w:t>
      </w:r>
      <w:r w:rsidR="0015106F">
        <w:rPr>
          <w:rFonts w:ascii="Arial" w:eastAsia="SimSun" w:hAnsi="Arial" w:cs="Arial"/>
          <w:bCs/>
          <w:i/>
          <w:kern w:val="1"/>
          <w:u w:val="single"/>
          <w:lang w:eastAsia="hi-IN" w:bidi="hi-IN"/>
        </w:rPr>
        <w:t>a, operator równiarki – 1 osoba</w:t>
      </w:r>
      <w:r w:rsidR="00D23BE2">
        <w:rPr>
          <w:rFonts w:ascii="Arial" w:eastAsia="SimSun" w:hAnsi="Arial" w:cs="Arial"/>
          <w:bCs/>
          <w:i/>
          <w:kern w:val="1"/>
          <w:u w:val="single"/>
          <w:lang w:eastAsia="hi-IN" w:bidi="hi-IN"/>
        </w:rPr>
        <w:t>.</w:t>
      </w:r>
      <w:r w:rsidR="007766AC" w:rsidRPr="00F46012">
        <w:rPr>
          <w:rFonts w:ascii="Arial" w:eastAsia="SimSun" w:hAnsi="Arial" w:cs="Arial"/>
          <w:bCs/>
          <w:kern w:val="1"/>
          <w:lang w:eastAsia="hi-IN" w:bidi="hi-IN"/>
        </w:rPr>
        <w:t xml:space="preserve"> </w:t>
      </w:r>
    </w:p>
    <w:p w14:paraId="07AE8E59" w14:textId="77777777"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obowiązany jest przedłożyć Zamawiającemu</w:t>
      </w:r>
      <w:r w:rsidR="00F204C4">
        <w:rPr>
          <w:rFonts w:ascii="Arial" w:eastAsia="SimSun" w:hAnsi="Arial" w:cs="Arial"/>
          <w:kern w:val="1"/>
          <w:lang w:eastAsia="hi-IN" w:bidi="hi-IN"/>
        </w:rPr>
        <w:t xml:space="preserve"> </w:t>
      </w:r>
      <w:r w:rsidR="00882247">
        <w:rPr>
          <w:rFonts w:ascii="Arial" w:eastAsia="SimSun" w:hAnsi="Arial" w:cs="Arial"/>
          <w:kern w:val="1"/>
          <w:lang w:eastAsia="hi-IN" w:bidi="hi-IN"/>
        </w:rPr>
        <w:t>na każde żądanie</w:t>
      </w:r>
      <w:r w:rsidRPr="00F46012">
        <w:rPr>
          <w:rFonts w:ascii="Arial" w:eastAsia="SimSun" w:hAnsi="Arial" w:cs="Arial"/>
          <w:kern w:val="1"/>
          <w:lang w:eastAsia="hi-IN" w:bidi="hi-IN"/>
        </w:rPr>
        <w:t xml:space="preserve">, następujące dokumenty: </w:t>
      </w:r>
    </w:p>
    <w:p w14:paraId="4E9794B8" w14:textId="44DB34F6" w:rsidR="007766AC" w:rsidRDefault="007766AC"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sidRPr="00F46012">
        <w:rPr>
          <w:rFonts w:ascii="Arial" w:eastAsia="SimSun" w:hAnsi="Arial" w:cs="Arial"/>
          <w:kern w:val="1"/>
          <w:sz w:val="24"/>
          <w:szCs w:val="24"/>
          <w:lang w:eastAsia="hi-IN" w:bidi="hi-IN"/>
        </w:rPr>
        <w:t>oświadczenie Wykonawcy o zatrudnieniu osób na podstawie umowy o pracę w rozumieniu Kodeksu pracy</w:t>
      </w:r>
      <w:r w:rsidR="005259B5">
        <w:rPr>
          <w:rFonts w:ascii="Arial" w:eastAsia="SimSun" w:hAnsi="Arial" w:cs="Arial"/>
          <w:kern w:val="1"/>
          <w:sz w:val="24"/>
          <w:szCs w:val="24"/>
          <w:lang w:eastAsia="hi-IN" w:bidi="hi-IN"/>
        </w:rPr>
        <w:t xml:space="preserve"> jeżeli są to inne osoby niż podane w wyk</w:t>
      </w:r>
      <w:r w:rsidR="00F204C4">
        <w:rPr>
          <w:rFonts w:ascii="Arial" w:eastAsia="SimSun" w:hAnsi="Arial" w:cs="Arial"/>
          <w:kern w:val="1"/>
          <w:sz w:val="24"/>
          <w:szCs w:val="24"/>
          <w:lang w:eastAsia="hi-IN" w:bidi="hi-IN"/>
        </w:rPr>
        <w:t>azie osób ( załącznik nr 8 do S</w:t>
      </w:r>
      <w:r w:rsidR="005259B5">
        <w:rPr>
          <w:rFonts w:ascii="Arial" w:eastAsia="SimSun" w:hAnsi="Arial" w:cs="Arial"/>
          <w:kern w:val="1"/>
          <w:sz w:val="24"/>
          <w:szCs w:val="24"/>
          <w:lang w:eastAsia="hi-IN" w:bidi="hi-IN"/>
        </w:rPr>
        <w:t>WZ)</w:t>
      </w:r>
      <w:r w:rsidR="00E222CD">
        <w:rPr>
          <w:rFonts w:ascii="Arial" w:eastAsia="SimSun" w:hAnsi="Arial" w:cs="Arial"/>
          <w:kern w:val="1"/>
          <w:sz w:val="24"/>
          <w:szCs w:val="24"/>
          <w:lang w:eastAsia="hi-IN" w:bidi="hi-IN"/>
        </w:rPr>
        <w:t>,</w:t>
      </w:r>
    </w:p>
    <w:p w14:paraId="28312D03" w14:textId="288BA2C7" w:rsidR="005259B5" w:rsidRPr="00F46012" w:rsidRDefault="00682715"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dokumenty p</w:t>
      </w:r>
      <w:r w:rsidR="00D23BE2">
        <w:rPr>
          <w:rFonts w:ascii="Arial" w:eastAsia="SimSun" w:hAnsi="Arial" w:cs="Arial"/>
          <w:kern w:val="1"/>
          <w:sz w:val="24"/>
          <w:szCs w:val="24"/>
          <w:lang w:eastAsia="hi-IN" w:bidi="hi-IN"/>
        </w:rPr>
        <w:t xml:space="preserve">otwierdzające zatrudnienie osób, o których mowa </w:t>
      </w:r>
      <w:r>
        <w:rPr>
          <w:rFonts w:ascii="Arial" w:eastAsia="SimSun" w:hAnsi="Arial" w:cs="Arial"/>
          <w:kern w:val="1"/>
          <w:sz w:val="24"/>
          <w:szCs w:val="24"/>
          <w:lang w:eastAsia="hi-IN" w:bidi="hi-IN"/>
        </w:rPr>
        <w:t xml:space="preserve">w ust. 1  na podstawie umowy o pracę w formie kopii zawartych umów o pracę z </w:t>
      </w:r>
      <w:proofErr w:type="spellStart"/>
      <w:r>
        <w:rPr>
          <w:rFonts w:ascii="Arial" w:eastAsia="SimSun" w:hAnsi="Arial" w:cs="Arial"/>
          <w:kern w:val="1"/>
          <w:sz w:val="24"/>
          <w:szCs w:val="24"/>
          <w:lang w:eastAsia="hi-IN" w:bidi="hi-IN"/>
        </w:rPr>
        <w:t>anonimizacją</w:t>
      </w:r>
      <w:proofErr w:type="spellEnd"/>
      <w:r>
        <w:rPr>
          <w:rFonts w:ascii="Arial" w:eastAsia="SimSun" w:hAnsi="Arial" w:cs="Arial"/>
          <w:kern w:val="1"/>
          <w:sz w:val="24"/>
          <w:szCs w:val="24"/>
          <w:lang w:eastAsia="hi-IN" w:bidi="hi-IN"/>
        </w:rPr>
        <w:t xml:space="preserve"> danych osobowych</w:t>
      </w:r>
      <w:r w:rsidR="00E222CD">
        <w:rPr>
          <w:rFonts w:ascii="Arial" w:eastAsia="SimSun" w:hAnsi="Arial" w:cs="Arial"/>
          <w:kern w:val="1"/>
          <w:sz w:val="24"/>
          <w:szCs w:val="24"/>
          <w:lang w:eastAsia="hi-IN" w:bidi="hi-IN"/>
        </w:rPr>
        <w:t>.</w:t>
      </w:r>
    </w:p>
    <w:p w14:paraId="0198A196" w14:textId="3BE8D5E4"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Oświadczenie o którym mowa w pkt 2</w:t>
      </w:r>
      <w:r w:rsidR="00E222CD">
        <w:rPr>
          <w:rFonts w:ascii="Arial" w:eastAsia="SimSun" w:hAnsi="Arial" w:cs="Arial"/>
          <w:kern w:val="1"/>
          <w:lang w:eastAsia="hi-IN" w:bidi="hi-IN"/>
        </w:rPr>
        <w:t xml:space="preserve"> lit </w:t>
      </w:r>
      <w:r w:rsidRPr="00F46012">
        <w:rPr>
          <w:rFonts w:ascii="Arial" w:eastAsia="SimSun" w:hAnsi="Arial" w:cs="Arial"/>
          <w:kern w:val="1"/>
          <w:lang w:eastAsia="hi-IN" w:bidi="hi-IN"/>
        </w:rPr>
        <w:t>a</w:t>
      </w:r>
      <w:r w:rsidR="00E222CD">
        <w:rPr>
          <w:rFonts w:ascii="Arial" w:eastAsia="SimSun" w:hAnsi="Arial" w:cs="Arial"/>
          <w:kern w:val="1"/>
          <w:lang w:eastAsia="hi-IN" w:bidi="hi-IN"/>
        </w:rPr>
        <w:t>) powyżej</w:t>
      </w:r>
      <w:r w:rsidRPr="00F46012">
        <w:rPr>
          <w:rFonts w:ascii="Arial" w:eastAsia="SimSun" w:hAnsi="Arial" w:cs="Arial"/>
          <w:kern w:val="1"/>
          <w:lang w:eastAsia="hi-IN" w:bidi="hi-IN"/>
        </w:rPr>
        <w:t xml:space="preserve">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w:t>
      </w:r>
    </w:p>
    <w:p w14:paraId="577BB4A2" w14:textId="728503A4"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Jeżeli pracodawcą osób wykonujących czynności, do których odnosi się obowiązek zatrudnienia jest podwykonawca - oświadczenie o którym mowa w</w:t>
      </w:r>
      <w:r w:rsidR="00D66E5C">
        <w:rPr>
          <w:rFonts w:ascii="Arial" w:eastAsia="SimSun" w:hAnsi="Arial" w:cs="Arial"/>
          <w:kern w:val="1"/>
          <w:lang w:eastAsia="hi-IN" w:bidi="hi-IN"/>
        </w:rPr>
        <w:t xml:space="preserve"> ust. 2 </w:t>
      </w:r>
      <w:r w:rsidR="00E222CD">
        <w:rPr>
          <w:rFonts w:ascii="Arial" w:eastAsia="SimSun" w:hAnsi="Arial" w:cs="Arial"/>
          <w:kern w:val="1"/>
          <w:lang w:eastAsia="hi-IN" w:bidi="hi-IN"/>
        </w:rPr>
        <w:t xml:space="preserve">lit. </w:t>
      </w:r>
      <w:r w:rsidRPr="00F46012">
        <w:rPr>
          <w:rFonts w:ascii="Arial" w:eastAsia="SimSun" w:hAnsi="Arial" w:cs="Arial"/>
          <w:kern w:val="1"/>
          <w:lang w:eastAsia="hi-IN" w:bidi="hi-IN"/>
        </w:rPr>
        <w:t>a</w:t>
      </w:r>
      <w:r w:rsidR="00E222CD">
        <w:rPr>
          <w:rFonts w:ascii="Arial" w:eastAsia="SimSun" w:hAnsi="Arial" w:cs="Arial"/>
          <w:kern w:val="1"/>
          <w:lang w:eastAsia="hi-IN" w:bidi="hi-IN"/>
        </w:rPr>
        <w:t>) powyżej</w:t>
      </w:r>
      <w:r w:rsidRPr="00F46012">
        <w:rPr>
          <w:rFonts w:ascii="Arial" w:eastAsia="SimSun" w:hAnsi="Arial" w:cs="Arial"/>
          <w:kern w:val="1"/>
          <w:lang w:eastAsia="hi-IN" w:bidi="hi-IN"/>
        </w:rPr>
        <w:t xml:space="preserve"> składa podwykonawca.</w:t>
      </w:r>
    </w:p>
    <w:p w14:paraId="3FCD8D16" w14:textId="77777777" w:rsidR="007766AC" w:rsidRPr="00F46012" w:rsidRDefault="007766AC" w:rsidP="00EB03F6">
      <w:pPr>
        <w:numPr>
          <w:ilvl w:val="0"/>
          <w:numId w:val="18"/>
        </w:numPr>
        <w:tabs>
          <w:tab w:val="left" w:pos="284"/>
        </w:tabs>
        <w:suppressAutoHyphens/>
        <w:spacing w:line="288" w:lineRule="auto"/>
        <w:ind w:left="426"/>
        <w:jc w:val="both"/>
        <w:rPr>
          <w:rFonts w:ascii="Arial" w:hAnsi="Arial" w:cs="Arial"/>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W celu kontroli przestrzegania postanowień umowy przez Wykonawcę przedstawiciel Zamawiającego uprawniony jest w każdym czasie do weryfikacji tożsamości Personelu Wykonawcy uczestniczącego w realizacji przedmiotu umowy.</w:t>
      </w:r>
    </w:p>
    <w:p w14:paraId="4BAA48F4" w14:textId="61E87ED7" w:rsidR="007766AC" w:rsidRPr="00F46012" w:rsidRDefault="007766AC" w:rsidP="00EB03F6">
      <w:pPr>
        <w:numPr>
          <w:ilvl w:val="0"/>
          <w:numId w:val="18"/>
        </w:numPr>
        <w:tabs>
          <w:tab w:val="left" w:pos="284"/>
        </w:tabs>
        <w:suppressAutoHyphens/>
        <w:spacing w:line="288" w:lineRule="auto"/>
        <w:ind w:left="426"/>
        <w:jc w:val="both"/>
        <w:rPr>
          <w:rFonts w:ascii="Arial" w:hAnsi="Arial" w:cs="Arial"/>
          <w:b/>
          <w:bCs/>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Zamawiający dopuszcza możliwość zmiany osób, przy pomocy, których Wykonawca świadczyć będzie przedmiot umowy, na inne posiadające co najmniej taką samą wiedzę, doświadcz</w:t>
      </w:r>
      <w:r w:rsidR="00D66E5C">
        <w:rPr>
          <w:rFonts w:ascii="Arial" w:hAnsi="Arial" w:cs="Arial"/>
          <w:color w:val="000000"/>
          <w:kern w:val="1"/>
          <w:lang w:eastAsia="hi-IN" w:bidi="hi-IN"/>
        </w:rPr>
        <w:t xml:space="preserve">enie i kwalifikacje opisane w </w:t>
      </w:r>
      <w:r w:rsidR="00E222CD">
        <w:rPr>
          <w:rFonts w:ascii="Arial" w:hAnsi="Arial" w:cs="Arial"/>
          <w:color w:val="000000"/>
          <w:kern w:val="1"/>
          <w:lang w:eastAsia="hi-IN" w:bidi="hi-IN"/>
        </w:rPr>
        <w:t>SWZ</w:t>
      </w:r>
      <w:r w:rsidR="00E222CD" w:rsidRPr="00F46012">
        <w:rPr>
          <w:rFonts w:ascii="Arial" w:hAnsi="Arial" w:cs="Arial"/>
          <w:color w:val="000000"/>
          <w:kern w:val="1"/>
          <w:lang w:eastAsia="hi-IN" w:bidi="hi-IN"/>
        </w:rPr>
        <w:t xml:space="preserve"> </w:t>
      </w:r>
      <w:r w:rsidRPr="00F46012">
        <w:rPr>
          <w:rFonts w:ascii="Arial" w:hAnsi="Arial" w:cs="Arial"/>
          <w:color w:val="000000"/>
          <w:kern w:val="1"/>
          <w:lang w:eastAsia="hi-IN" w:bidi="hi-IN"/>
        </w:rPr>
        <w:t xml:space="preserve">z zachowaniem wymogów dotyczących zatrudniania na podstawie </w:t>
      </w:r>
      <w:r w:rsidR="00882247">
        <w:rPr>
          <w:rFonts w:ascii="Arial" w:hAnsi="Arial" w:cs="Arial"/>
          <w:color w:val="000000"/>
          <w:kern w:val="1"/>
          <w:lang w:eastAsia="hi-IN" w:bidi="hi-IN"/>
        </w:rPr>
        <w:t>stosunku pracy</w:t>
      </w:r>
      <w:r w:rsidRPr="00F46012">
        <w:rPr>
          <w:rFonts w:ascii="Arial" w:hAnsi="Arial" w:cs="Arial"/>
          <w:color w:val="000000"/>
          <w:kern w:val="1"/>
          <w:lang w:eastAsia="hi-IN" w:bidi="hi-IN"/>
        </w:rPr>
        <w:t>. O planowanej zmianie osób, przy pomocy których Wykonawca wykonuje Przedmiot Umowy, Wykonawca zobowiązany jest niezwłocznie powiadomić Zamawiającego na piśmie przed dopuszczeniem tych osób do wykonywania prac.</w:t>
      </w:r>
    </w:p>
    <w:p w14:paraId="5EBD88D0" w14:textId="77777777" w:rsidR="007766AC" w:rsidRPr="00F46012" w:rsidRDefault="007766AC" w:rsidP="007766AC">
      <w:pPr>
        <w:tabs>
          <w:tab w:val="left" w:pos="709"/>
        </w:tabs>
        <w:suppressAutoHyphens/>
        <w:spacing w:line="288" w:lineRule="auto"/>
        <w:ind w:left="720"/>
        <w:jc w:val="both"/>
        <w:rPr>
          <w:rFonts w:ascii="Arial" w:hAnsi="Arial" w:cs="Arial"/>
          <w:b/>
          <w:bCs/>
          <w:color w:val="000000"/>
          <w:kern w:val="1"/>
          <w:lang w:eastAsia="hi-IN" w:bidi="hi-IN"/>
        </w:rPr>
      </w:pPr>
    </w:p>
    <w:p w14:paraId="28367B0A"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13</w:t>
      </w:r>
    </w:p>
    <w:p w14:paraId="4D1B028D" w14:textId="77777777" w:rsidR="007766AC" w:rsidRPr="00F46012" w:rsidRDefault="007766AC" w:rsidP="007766AC">
      <w:pPr>
        <w:tabs>
          <w:tab w:val="left" w:pos="709"/>
        </w:tabs>
        <w:suppressAutoHyphens/>
        <w:spacing w:line="288" w:lineRule="auto"/>
        <w:jc w:val="center"/>
        <w:rPr>
          <w:rFonts w:ascii="Arial" w:hAnsi="Arial" w:cs="Arial"/>
          <w:b/>
          <w:bCs/>
          <w:color w:val="000000"/>
          <w:kern w:val="1"/>
          <w:lang w:eastAsia="hi-IN" w:bidi="hi-IN"/>
        </w:rPr>
      </w:pPr>
      <w:r w:rsidRPr="00F46012">
        <w:rPr>
          <w:rFonts w:ascii="Arial" w:hAnsi="Arial" w:cs="Arial"/>
          <w:b/>
          <w:bCs/>
          <w:color w:val="000000"/>
          <w:kern w:val="1"/>
          <w:lang w:eastAsia="hi-IN" w:bidi="hi-IN"/>
        </w:rPr>
        <w:lastRenderedPageBreak/>
        <w:t xml:space="preserve">Zabezpieczenie należytego wykonania umowy </w:t>
      </w:r>
    </w:p>
    <w:p w14:paraId="203DC5D9" w14:textId="2854FA2F" w:rsidR="007766AC" w:rsidRPr="00F46012" w:rsidRDefault="007766AC" w:rsidP="007766AC">
      <w:pPr>
        <w:pStyle w:val="Akapitzlist"/>
        <w:numPr>
          <w:ilvl w:val="0"/>
          <w:numId w:val="28"/>
        </w:numPr>
        <w:spacing w:after="0" w:line="276" w:lineRule="auto"/>
        <w:ind w:left="284" w:hanging="284"/>
        <w:jc w:val="both"/>
        <w:rPr>
          <w:rFonts w:ascii="Arial" w:hAnsi="Arial" w:cs="Arial"/>
          <w:sz w:val="24"/>
          <w:szCs w:val="24"/>
        </w:rPr>
      </w:pPr>
      <w:r w:rsidRPr="00F46012">
        <w:rPr>
          <w:rFonts w:ascii="Arial" w:hAnsi="Arial" w:cs="Arial"/>
          <w:sz w:val="24"/>
          <w:szCs w:val="24"/>
        </w:rPr>
        <w:t xml:space="preserve">Wykonawca wnosi zabezpieczenie należytego wykonania umowy </w:t>
      </w:r>
      <w:r w:rsidR="00D66E5C">
        <w:rPr>
          <w:rFonts w:ascii="Arial" w:hAnsi="Arial" w:cs="Arial"/>
          <w:b/>
          <w:sz w:val="24"/>
          <w:szCs w:val="24"/>
        </w:rPr>
        <w:t xml:space="preserve">w wysokości </w:t>
      </w:r>
      <w:r w:rsidR="005C1621">
        <w:rPr>
          <w:rFonts w:ascii="Arial" w:hAnsi="Arial" w:cs="Arial"/>
          <w:b/>
          <w:sz w:val="24"/>
          <w:szCs w:val="24"/>
        </w:rPr>
        <w:t>3</w:t>
      </w:r>
      <w:r w:rsidRPr="00F46012">
        <w:rPr>
          <w:rFonts w:ascii="Arial" w:hAnsi="Arial" w:cs="Arial"/>
          <w:b/>
          <w:sz w:val="24"/>
          <w:szCs w:val="24"/>
        </w:rPr>
        <w:t>% ceny oferty</w:t>
      </w:r>
      <w:r w:rsidRPr="00F46012">
        <w:rPr>
          <w:rFonts w:ascii="Arial" w:hAnsi="Arial" w:cs="Arial"/>
          <w:sz w:val="24"/>
          <w:szCs w:val="24"/>
        </w:rPr>
        <w:t xml:space="preserve"> </w:t>
      </w:r>
      <w:r w:rsidRPr="00F46012">
        <w:rPr>
          <w:rFonts w:ascii="Arial" w:hAnsi="Arial" w:cs="Arial"/>
          <w:b/>
          <w:sz w:val="24"/>
          <w:szCs w:val="24"/>
        </w:rPr>
        <w:t>brutto</w:t>
      </w:r>
      <w:r w:rsidRPr="00F46012">
        <w:rPr>
          <w:rFonts w:ascii="Arial" w:hAnsi="Arial" w:cs="Arial"/>
          <w:sz w:val="24"/>
          <w:szCs w:val="24"/>
        </w:rPr>
        <w:t xml:space="preserve">, co stanowi kwotę w wysokości: </w:t>
      </w:r>
      <w:r w:rsidRPr="00F46012">
        <w:rPr>
          <w:rFonts w:ascii="Arial" w:hAnsi="Arial" w:cs="Arial"/>
          <w:b/>
          <w:sz w:val="24"/>
          <w:szCs w:val="24"/>
        </w:rPr>
        <w:t>…………………………. zł</w:t>
      </w:r>
    </w:p>
    <w:p w14:paraId="7CDBDB83" w14:textId="77777777" w:rsidR="007766AC" w:rsidRPr="00F46012" w:rsidRDefault="007766AC" w:rsidP="007766AC">
      <w:pPr>
        <w:pStyle w:val="Akapitzlist"/>
        <w:spacing w:after="80" w:line="276" w:lineRule="auto"/>
        <w:ind w:left="284"/>
        <w:contextualSpacing w:val="0"/>
        <w:rPr>
          <w:rFonts w:ascii="Arial" w:hAnsi="Arial" w:cs="Arial"/>
          <w:sz w:val="24"/>
          <w:szCs w:val="24"/>
        </w:rPr>
      </w:pPr>
      <w:r w:rsidRPr="00F46012">
        <w:rPr>
          <w:rFonts w:ascii="Arial" w:hAnsi="Arial" w:cs="Arial"/>
          <w:sz w:val="24"/>
          <w:szCs w:val="24"/>
        </w:rPr>
        <w:t xml:space="preserve">słownie złotych: ………………………………………………………………………………………..  </w:t>
      </w:r>
    </w:p>
    <w:p w14:paraId="19812DF3" w14:textId="77777777"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F46012">
        <w:rPr>
          <w:rFonts w:ascii="Arial" w:hAnsi="Arial" w:cs="Arial"/>
          <w:sz w:val="24"/>
          <w:szCs w:val="24"/>
        </w:rPr>
        <w:t xml:space="preserve">Zabezpieczenie będzie wniesione w formie: </w:t>
      </w:r>
      <w:r w:rsidRPr="00F46012">
        <w:rPr>
          <w:rFonts w:ascii="Arial" w:hAnsi="Arial" w:cs="Arial"/>
          <w:b/>
          <w:sz w:val="24"/>
          <w:szCs w:val="24"/>
        </w:rPr>
        <w:t xml:space="preserve">………………………………………………………. </w:t>
      </w:r>
    </w:p>
    <w:p w14:paraId="0BCC7269" w14:textId="77777777"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sidRPr="00F46012">
        <w:rPr>
          <w:rFonts w:ascii="Arial" w:hAnsi="Arial" w:cs="Arial"/>
          <w:sz w:val="24"/>
          <w:szCs w:val="24"/>
        </w:rPr>
        <w:t>W przypadku nienależytego wykonania zamówienia lub nieusunięcia wad przedmiotu zamówienia, zabezpieczenie wraz z powstałymi odsetkami staje się własnością Zamawiającego i będzie wykorzystane do zgodnego z umową wykonania robót i do pokrycia roszczeń z tytułu</w:t>
      </w:r>
      <w:r w:rsidR="00801711">
        <w:rPr>
          <w:rFonts w:ascii="Arial" w:hAnsi="Arial" w:cs="Arial"/>
          <w:sz w:val="24"/>
          <w:szCs w:val="24"/>
        </w:rPr>
        <w:t xml:space="preserve"> rękojmi i </w:t>
      </w:r>
      <w:r w:rsidRPr="00F46012">
        <w:rPr>
          <w:rFonts w:ascii="Arial" w:hAnsi="Arial" w:cs="Arial"/>
          <w:sz w:val="24"/>
          <w:szCs w:val="24"/>
        </w:rPr>
        <w:t xml:space="preserve"> </w:t>
      </w:r>
      <w:r w:rsidR="0023661A">
        <w:rPr>
          <w:rFonts w:ascii="Arial" w:hAnsi="Arial" w:cs="Arial"/>
          <w:sz w:val="24"/>
          <w:szCs w:val="24"/>
        </w:rPr>
        <w:t>gwarancji</w:t>
      </w:r>
      <w:r w:rsidRPr="00F46012">
        <w:rPr>
          <w:rFonts w:ascii="Arial" w:hAnsi="Arial" w:cs="Arial"/>
          <w:sz w:val="24"/>
          <w:szCs w:val="24"/>
        </w:rPr>
        <w:t xml:space="preserve">. </w:t>
      </w:r>
    </w:p>
    <w:p w14:paraId="3D4DE349" w14:textId="77777777"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F46012">
        <w:rPr>
          <w:rFonts w:ascii="Arial" w:hAnsi="Arial" w:cs="Arial"/>
          <w:sz w:val="24"/>
          <w:szCs w:val="24"/>
        </w:rPr>
        <w:t>W przypadku stwierdzenia, że roboty objęte umową zostały</w:t>
      </w:r>
      <w:r w:rsidR="00682715">
        <w:rPr>
          <w:rFonts w:ascii="Arial" w:hAnsi="Arial" w:cs="Arial"/>
          <w:sz w:val="24"/>
          <w:szCs w:val="24"/>
        </w:rPr>
        <w:t xml:space="preserve"> wykonane w sposób należyty - </w:t>
      </w:r>
      <w:r w:rsidRPr="00F46012">
        <w:rPr>
          <w:rFonts w:ascii="Arial" w:hAnsi="Arial" w:cs="Arial"/>
          <w:sz w:val="24"/>
          <w:szCs w:val="24"/>
        </w:rPr>
        <w:t xml:space="preserve">70%  zabezpieczenia zostanie zwrócone lub zwolnione w ciągu 30 dni po  odbiorze końcowym całego przedmiotu umowy, potwierdzającym jego należyte wykonanie.  </w:t>
      </w:r>
      <w:r w:rsidRPr="00F46012">
        <w:rPr>
          <w:rFonts w:ascii="Arial" w:hAnsi="Arial" w:cs="Arial"/>
          <w:b/>
          <w:sz w:val="24"/>
          <w:szCs w:val="24"/>
        </w:rPr>
        <w:t>Pozostała część, tj. 30%, zostanie zwrócona lub zwolniona w ciągu 15 dni po upływie okresu gwarancji liczonego od daty odbioru końcowego.</w:t>
      </w:r>
    </w:p>
    <w:p w14:paraId="701549BF" w14:textId="77777777" w:rsidR="007766AC" w:rsidRDefault="007766AC"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sidRPr="00F46012">
        <w:rPr>
          <w:rFonts w:ascii="Arial" w:hAnsi="Arial" w:cs="Arial"/>
          <w:sz w:val="24"/>
          <w:szCs w:val="24"/>
        </w:rPr>
        <w:t xml:space="preserve">W sytuacji gdy wskutek okoliczności, o których mowa w § 10. niniejszej umowy, wystąpi konieczność przedłużenia terminu realizacji zamówienia w stosunku do terminu przedstawionego w ofercie przetargowej, Wykonawca – przed podpisaniem aneksu lub najpóźniej w dniu jego podpisywania – zobowiązany jest do przedłużenia terminu ważności wniesionego zabezpieczenia należytego wykonania umowy albo – jeśli nie jest to możliwe – do wniesienia nowego zabezpieczenia na okres wynikający z aneksu do umowy. </w:t>
      </w:r>
    </w:p>
    <w:p w14:paraId="7BBB299B" w14:textId="77777777" w:rsidR="00E9782E" w:rsidRPr="00F46012" w:rsidRDefault="00E9782E"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Pr>
          <w:rFonts w:ascii="Arial" w:hAnsi="Arial" w:cs="Arial"/>
          <w:sz w:val="24"/>
          <w:szCs w:val="24"/>
        </w:rPr>
        <w:t xml:space="preserve">Wykonawca </w:t>
      </w:r>
      <w:r w:rsidRPr="00F46012">
        <w:rPr>
          <w:rFonts w:ascii="Arial" w:hAnsi="Arial" w:cs="Arial"/>
          <w:sz w:val="24"/>
          <w:szCs w:val="24"/>
        </w:rPr>
        <w:t xml:space="preserve">zobowiązany jest do przedłużenia terminu ważności wniesionego zabezpieczenia należytego wykonania umowy albo – jeśli nie jest to możliwe – do wniesienia nowego zabezpieczenia </w:t>
      </w:r>
      <w:r>
        <w:rPr>
          <w:rFonts w:ascii="Arial" w:hAnsi="Arial" w:cs="Arial"/>
          <w:sz w:val="24"/>
          <w:szCs w:val="24"/>
        </w:rPr>
        <w:t>na okres zwłoki w  wykonaniu przedmiotu umowy</w:t>
      </w:r>
      <w:r w:rsidRPr="00F46012">
        <w:rPr>
          <w:rFonts w:ascii="Arial" w:hAnsi="Arial" w:cs="Arial"/>
          <w:sz w:val="24"/>
          <w:szCs w:val="24"/>
        </w:rPr>
        <w:t>.</w:t>
      </w:r>
    </w:p>
    <w:p w14:paraId="56381E03" w14:textId="3208EC31"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F46012">
        <w:rPr>
          <w:rFonts w:ascii="Arial" w:hAnsi="Arial" w:cs="Arial"/>
          <w:sz w:val="24"/>
          <w:szCs w:val="24"/>
        </w:rPr>
        <w:t xml:space="preserve">W trakcie realizacji umowy Wykonawca może dokonać zmiany formy zabezpieczenia na jedną lub kilka form, o których mowa w  specyfikacji. Zmiana formy zabezpieczenia musi być dokonana z zachowaniem ciągłości zabezpieczenia i bez </w:t>
      </w:r>
      <w:r w:rsidR="00765B55">
        <w:rPr>
          <w:rFonts w:ascii="Arial" w:hAnsi="Arial" w:cs="Arial"/>
          <w:sz w:val="24"/>
          <w:szCs w:val="24"/>
        </w:rPr>
        <w:t>zmniejszenia jego wysokości.</w:t>
      </w:r>
    </w:p>
    <w:p w14:paraId="41E438EC" w14:textId="77777777" w:rsidR="001B60FE" w:rsidRDefault="001B60FE"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p>
    <w:p w14:paraId="6B689BC9"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14</w:t>
      </w:r>
    </w:p>
    <w:p w14:paraId="272D56FF"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Właściwość sądu </w:t>
      </w:r>
    </w:p>
    <w:p w14:paraId="116F3A8C" w14:textId="4449099A" w:rsidR="00346A4B"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Ewentualne spory mogące wynikać z wykonania niniejszej umowy Strony poddadzą pod rozstrzygnięcie Sądu właści</w:t>
      </w:r>
      <w:r w:rsidR="00F07FBA">
        <w:rPr>
          <w:rFonts w:ascii="Arial" w:eastAsia="SimSun" w:hAnsi="Arial" w:cs="Arial"/>
          <w:color w:val="000000"/>
          <w:kern w:val="1"/>
          <w:lang w:eastAsia="hi-IN" w:bidi="hi-IN"/>
        </w:rPr>
        <w:t>wego dla siedziby Zamawiającego</w:t>
      </w:r>
      <w:r w:rsidR="00765B55">
        <w:rPr>
          <w:rFonts w:ascii="Arial" w:eastAsia="SimSun" w:hAnsi="Arial" w:cs="Arial"/>
          <w:color w:val="000000"/>
          <w:kern w:val="1"/>
          <w:lang w:eastAsia="hi-IN" w:bidi="hi-IN"/>
        </w:rPr>
        <w:t>.</w:t>
      </w:r>
    </w:p>
    <w:p w14:paraId="7325D264" w14:textId="77777777" w:rsidR="00346A4B" w:rsidRDefault="00346A4B" w:rsidP="007766AC">
      <w:pPr>
        <w:suppressAutoHyphens/>
        <w:spacing w:line="288" w:lineRule="auto"/>
        <w:jc w:val="both"/>
        <w:rPr>
          <w:rFonts w:ascii="Arial" w:eastAsia="SimSun" w:hAnsi="Arial" w:cs="Arial"/>
          <w:color w:val="000000"/>
          <w:kern w:val="1"/>
          <w:lang w:eastAsia="hi-IN" w:bidi="hi-IN"/>
        </w:rPr>
      </w:pPr>
    </w:p>
    <w:p w14:paraId="0D0535C0" w14:textId="77777777" w:rsidR="00D60671" w:rsidRDefault="00D60671" w:rsidP="007766AC">
      <w:pPr>
        <w:suppressAutoHyphens/>
        <w:spacing w:line="288" w:lineRule="auto"/>
        <w:jc w:val="both"/>
        <w:rPr>
          <w:rFonts w:ascii="Arial" w:eastAsia="SimSun" w:hAnsi="Arial" w:cs="Arial"/>
          <w:color w:val="000000"/>
          <w:kern w:val="1"/>
          <w:lang w:eastAsia="hi-IN" w:bidi="hi-IN"/>
        </w:rPr>
      </w:pPr>
    </w:p>
    <w:p w14:paraId="1BEBBE20" w14:textId="77777777" w:rsidR="00D60671" w:rsidRPr="00F46012" w:rsidRDefault="00D60671" w:rsidP="007766AC">
      <w:pPr>
        <w:suppressAutoHyphens/>
        <w:spacing w:line="288" w:lineRule="auto"/>
        <w:jc w:val="both"/>
        <w:rPr>
          <w:rFonts w:ascii="Arial" w:eastAsia="SimSun" w:hAnsi="Arial" w:cs="Arial"/>
          <w:color w:val="000000"/>
          <w:kern w:val="1"/>
          <w:lang w:eastAsia="hi-IN" w:bidi="hi-IN"/>
        </w:rPr>
      </w:pPr>
    </w:p>
    <w:p w14:paraId="3DE98E05"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§15</w:t>
      </w:r>
    </w:p>
    <w:p w14:paraId="43FA18BA"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Postanowienia końcowe </w:t>
      </w:r>
    </w:p>
    <w:p w14:paraId="6C937946" w14:textId="77777777"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 sprawach nieuregulowanych umową mają zastosowanie odpowiednie przepisy ustawy Prawo zamówień publicznych, ustawy Kodeks cywilny, ustawy Prawo </w:t>
      </w:r>
      <w:r w:rsidRPr="00F46012">
        <w:rPr>
          <w:rFonts w:ascii="Arial" w:eastAsia="SimSun" w:hAnsi="Arial" w:cs="Arial"/>
          <w:color w:val="000000"/>
          <w:kern w:val="1"/>
          <w:lang w:eastAsia="hi-IN" w:bidi="hi-IN"/>
        </w:rPr>
        <w:lastRenderedPageBreak/>
        <w:t>budowlane oraz innych przepisów prawnych właściwych w przedmiocie niniejszej umowy.</w:t>
      </w:r>
    </w:p>
    <w:p w14:paraId="70A06D3C" w14:textId="77777777"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Wszelkie zmiany niniejszej umowy wymagają formy pisemnej pod rygorem nie</w:t>
      </w:r>
      <w:r w:rsidR="00E9782E">
        <w:rPr>
          <w:rFonts w:ascii="Arial" w:eastAsia="SimSun" w:hAnsi="Arial" w:cs="Arial"/>
          <w:color w:val="000000"/>
          <w:kern w:val="1"/>
          <w:lang w:eastAsia="hi-IN" w:bidi="hi-IN"/>
        </w:rPr>
        <w:t>ważności, z zachowaniem art. 455</w:t>
      </w:r>
      <w:r w:rsidRPr="00F46012">
        <w:rPr>
          <w:rFonts w:ascii="Arial" w:eastAsia="SimSun" w:hAnsi="Arial" w:cs="Arial"/>
          <w:color w:val="000000"/>
          <w:kern w:val="1"/>
          <w:lang w:eastAsia="hi-IN" w:bidi="hi-IN"/>
        </w:rPr>
        <w:t xml:space="preserve"> ustawy Prawo zamówień publicznych. </w:t>
      </w:r>
    </w:p>
    <w:p w14:paraId="558B8BE9" w14:textId="77777777"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Umowa została sporządzona w dwóch jednobrzmiących egzemplarzach –po  jednym dla każdej strony</w:t>
      </w:r>
    </w:p>
    <w:p w14:paraId="65833FE3" w14:textId="77777777" w:rsidR="007766AC" w:rsidRPr="00F46012" w:rsidRDefault="007766AC" w:rsidP="007766AC">
      <w:pPr>
        <w:numPr>
          <w:ilvl w:val="0"/>
          <w:numId w:val="10"/>
        </w:numPr>
        <w:tabs>
          <w:tab w:val="left" w:pos="851"/>
        </w:tabs>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 xml:space="preserve">Wierzytelności, jakie mogą powstać przy realizacji niniejszej umowy u Wykonawcy w stosunku do Zamawiającego, nie mogą być przedmiotem cesji (przelewu, sprzedaży) bez pisemnej zgody Zamawiającego. </w:t>
      </w:r>
    </w:p>
    <w:p w14:paraId="7736C3EC" w14:textId="77777777" w:rsidR="007766AC" w:rsidRPr="00F46012" w:rsidRDefault="007766AC" w:rsidP="007766AC">
      <w:pPr>
        <w:tabs>
          <w:tab w:val="left" w:pos="851"/>
        </w:tabs>
        <w:suppressAutoHyphens/>
        <w:spacing w:line="288" w:lineRule="auto"/>
        <w:ind w:left="567"/>
        <w:jc w:val="both"/>
        <w:rPr>
          <w:rFonts w:ascii="Arial" w:hAnsi="Arial" w:cs="Arial"/>
          <w:bCs/>
          <w:color w:val="000000"/>
          <w:kern w:val="1"/>
          <w:lang w:eastAsia="hi-IN" w:bidi="hi-IN"/>
        </w:rPr>
      </w:pPr>
    </w:p>
    <w:p w14:paraId="0B073A7C"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§16</w:t>
      </w:r>
    </w:p>
    <w:p w14:paraId="2F5B635E"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Wykaz załączników do umowy</w:t>
      </w:r>
    </w:p>
    <w:p w14:paraId="5FFFC917" w14:textId="77777777" w:rsidR="007766AC" w:rsidRPr="00F46012" w:rsidRDefault="007766AC" w:rsidP="007766AC">
      <w:pPr>
        <w:suppressAutoHyphens/>
        <w:spacing w:line="288" w:lineRule="auto"/>
        <w:ind w:left="113"/>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Integralnymi składnikami niniejszej umowy są następujące załączniki: </w:t>
      </w:r>
    </w:p>
    <w:p w14:paraId="72D25D2E" w14:textId="77777777" w:rsidR="007766AC" w:rsidRPr="00F46012" w:rsidRDefault="001B60FE" w:rsidP="007766AC">
      <w:pPr>
        <w:numPr>
          <w:ilvl w:val="0"/>
          <w:numId w:val="15"/>
        </w:numPr>
        <w:tabs>
          <w:tab w:val="left" w:pos="709"/>
        </w:tabs>
        <w:suppressAutoHyphens/>
        <w:spacing w:line="288" w:lineRule="auto"/>
        <w:jc w:val="both"/>
        <w:rPr>
          <w:rFonts w:ascii="Arial" w:hAnsi="Arial" w:cs="Arial"/>
          <w:kern w:val="1"/>
          <w:lang w:eastAsia="hi-IN" w:bidi="hi-IN"/>
        </w:rPr>
      </w:pPr>
      <w:r>
        <w:rPr>
          <w:rFonts w:ascii="Arial" w:hAnsi="Arial" w:cs="Arial"/>
          <w:kern w:val="1"/>
          <w:lang w:eastAsia="hi-IN" w:bidi="hi-IN"/>
        </w:rPr>
        <w:t>S</w:t>
      </w:r>
      <w:r w:rsidR="007766AC" w:rsidRPr="00F46012">
        <w:rPr>
          <w:rFonts w:ascii="Arial" w:hAnsi="Arial" w:cs="Arial"/>
          <w:kern w:val="1"/>
          <w:lang w:eastAsia="hi-IN" w:bidi="hi-IN"/>
        </w:rPr>
        <w:t>WZ</w:t>
      </w:r>
    </w:p>
    <w:p w14:paraId="0B4DA826" w14:textId="77777777" w:rsidR="007766AC" w:rsidRPr="00F46012" w:rsidRDefault="007766AC" w:rsidP="007766AC">
      <w:pPr>
        <w:numPr>
          <w:ilvl w:val="0"/>
          <w:numId w:val="15"/>
        </w:numPr>
        <w:tabs>
          <w:tab w:val="left" w:pos="709"/>
        </w:tabs>
        <w:suppressAutoHyphens/>
        <w:spacing w:line="288" w:lineRule="auto"/>
        <w:jc w:val="both"/>
        <w:rPr>
          <w:rFonts w:ascii="Arial" w:hAnsi="Arial" w:cs="Arial"/>
          <w:kern w:val="1"/>
          <w:lang w:eastAsia="hi-IN" w:bidi="hi-IN"/>
        </w:rPr>
      </w:pPr>
      <w:r w:rsidRPr="00F46012">
        <w:rPr>
          <w:rFonts w:ascii="Arial" w:hAnsi="Arial" w:cs="Arial"/>
          <w:kern w:val="1"/>
          <w:lang w:eastAsia="hi-IN" w:bidi="hi-IN"/>
        </w:rPr>
        <w:t>Oferta wykonawcy</w:t>
      </w:r>
    </w:p>
    <w:p w14:paraId="3D3865CA" w14:textId="77777777" w:rsidR="007766AC" w:rsidRPr="00F46012" w:rsidRDefault="00EB03CF" w:rsidP="007766AC">
      <w:pPr>
        <w:numPr>
          <w:ilvl w:val="0"/>
          <w:numId w:val="15"/>
        </w:numPr>
        <w:tabs>
          <w:tab w:val="left" w:pos="709"/>
        </w:tabs>
        <w:suppressAutoHyphens/>
        <w:spacing w:line="288" w:lineRule="auto"/>
        <w:jc w:val="both"/>
        <w:rPr>
          <w:rFonts w:ascii="Arial" w:hAnsi="Arial" w:cs="Arial"/>
          <w:kern w:val="1"/>
          <w:lang w:eastAsia="hi-IN" w:bidi="hi-IN"/>
        </w:rPr>
      </w:pPr>
      <w:r>
        <w:rPr>
          <w:rFonts w:ascii="Arial" w:hAnsi="Arial" w:cs="Arial"/>
          <w:kern w:val="1"/>
          <w:lang w:eastAsia="hi-IN" w:bidi="hi-IN"/>
        </w:rPr>
        <w:t>Wzór zlecenia wykonania robót</w:t>
      </w:r>
    </w:p>
    <w:p w14:paraId="37A5C1C3" w14:textId="77777777"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14:paraId="6D072556" w14:textId="77777777"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14:paraId="463049BB"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b/>
          <w:color w:val="000000"/>
          <w:kern w:val="1"/>
          <w:lang w:eastAsia="hi-IN" w:bidi="hi-IN"/>
        </w:rPr>
        <w:t xml:space="preserve">WYKONAWCA :       </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 xml:space="preserve"> ZAMAWIAJĄCY:</w:t>
      </w:r>
    </w:p>
    <w:p w14:paraId="45895D94"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14:paraId="41D7DE04"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14:paraId="116D24D6"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14:paraId="232AD001" w14:textId="77777777" w:rsidR="007766AC" w:rsidRPr="00F46012" w:rsidRDefault="007766AC" w:rsidP="007766AC">
      <w:pPr>
        <w:suppressAutoHyphens/>
        <w:spacing w:line="288" w:lineRule="auto"/>
        <w:rPr>
          <w:rFonts w:ascii="Arial" w:hAnsi="Arial" w:cs="Arial"/>
        </w:rPr>
      </w:pPr>
      <w:r w:rsidRPr="00F46012">
        <w:rPr>
          <w:rFonts w:ascii="Arial" w:eastAsia="SimSun" w:hAnsi="Arial" w:cs="Arial"/>
          <w:b/>
          <w:color w:val="000000"/>
          <w:kern w:val="1"/>
          <w:lang w:eastAsia="hi-IN" w:bidi="hi-IN"/>
        </w:rPr>
        <w:t>…………………………….…</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w:t>
      </w:r>
    </w:p>
    <w:p w14:paraId="3C7A7AEC" w14:textId="77777777" w:rsidR="00D60671" w:rsidRDefault="00D60671" w:rsidP="0015106F">
      <w:pPr>
        <w:shd w:val="clear" w:color="auto" w:fill="FFFFFF"/>
        <w:tabs>
          <w:tab w:val="left" w:leader="dot" w:pos="4596"/>
        </w:tabs>
        <w:ind w:right="285"/>
        <w:jc w:val="center"/>
        <w:rPr>
          <w:rFonts w:ascii="Arial" w:hAnsi="Arial" w:cs="Arial"/>
          <w:b/>
        </w:rPr>
      </w:pPr>
    </w:p>
    <w:p w14:paraId="41CA914B" w14:textId="77777777" w:rsidR="00D60671" w:rsidRDefault="00D60671" w:rsidP="0015106F">
      <w:pPr>
        <w:shd w:val="clear" w:color="auto" w:fill="FFFFFF"/>
        <w:tabs>
          <w:tab w:val="left" w:leader="dot" w:pos="4596"/>
        </w:tabs>
        <w:ind w:right="285"/>
        <w:jc w:val="center"/>
        <w:rPr>
          <w:rFonts w:ascii="Arial" w:hAnsi="Arial" w:cs="Arial"/>
          <w:b/>
        </w:rPr>
      </w:pPr>
    </w:p>
    <w:p w14:paraId="1334B0C2" w14:textId="77777777" w:rsidR="00D60671" w:rsidRDefault="00D60671" w:rsidP="0015106F">
      <w:pPr>
        <w:shd w:val="clear" w:color="auto" w:fill="FFFFFF"/>
        <w:tabs>
          <w:tab w:val="left" w:leader="dot" w:pos="4596"/>
        </w:tabs>
        <w:ind w:right="285"/>
        <w:jc w:val="center"/>
        <w:rPr>
          <w:rFonts w:ascii="Arial" w:hAnsi="Arial" w:cs="Arial"/>
          <w:b/>
        </w:rPr>
      </w:pPr>
    </w:p>
    <w:p w14:paraId="676DB307" w14:textId="77777777" w:rsidR="00D60671" w:rsidRDefault="00D60671" w:rsidP="0015106F">
      <w:pPr>
        <w:shd w:val="clear" w:color="auto" w:fill="FFFFFF"/>
        <w:tabs>
          <w:tab w:val="left" w:leader="dot" w:pos="4596"/>
        </w:tabs>
        <w:ind w:right="285"/>
        <w:jc w:val="center"/>
        <w:rPr>
          <w:rFonts w:ascii="Arial" w:hAnsi="Arial" w:cs="Arial"/>
          <w:b/>
        </w:rPr>
      </w:pPr>
    </w:p>
    <w:p w14:paraId="767A085A" w14:textId="77777777" w:rsidR="00D60671" w:rsidRDefault="00D60671" w:rsidP="0015106F">
      <w:pPr>
        <w:shd w:val="clear" w:color="auto" w:fill="FFFFFF"/>
        <w:tabs>
          <w:tab w:val="left" w:leader="dot" w:pos="4596"/>
        </w:tabs>
        <w:ind w:right="285"/>
        <w:jc w:val="center"/>
        <w:rPr>
          <w:rFonts w:ascii="Arial" w:hAnsi="Arial" w:cs="Arial"/>
          <w:b/>
        </w:rPr>
      </w:pPr>
    </w:p>
    <w:p w14:paraId="429F6BB7" w14:textId="77777777" w:rsidR="00D60671" w:rsidRDefault="00D60671" w:rsidP="0015106F">
      <w:pPr>
        <w:shd w:val="clear" w:color="auto" w:fill="FFFFFF"/>
        <w:tabs>
          <w:tab w:val="left" w:leader="dot" w:pos="4596"/>
        </w:tabs>
        <w:ind w:right="285"/>
        <w:jc w:val="center"/>
        <w:rPr>
          <w:rFonts w:ascii="Arial" w:hAnsi="Arial" w:cs="Arial"/>
          <w:b/>
        </w:rPr>
      </w:pPr>
    </w:p>
    <w:p w14:paraId="78F4319B" w14:textId="77777777" w:rsidR="00D60671" w:rsidRDefault="00D60671" w:rsidP="0015106F">
      <w:pPr>
        <w:shd w:val="clear" w:color="auto" w:fill="FFFFFF"/>
        <w:tabs>
          <w:tab w:val="left" w:leader="dot" w:pos="4596"/>
        </w:tabs>
        <w:ind w:right="285"/>
        <w:jc w:val="center"/>
        <w:rPr>
          <w:rFonts w:ascii="Arial" w:hAnsi="Arial" w:cs="Arial"/>
          <w:b/>
        </w:rPr>
      </w:pPr>
    </w:p>
    <w:p w14:paraId="4B1FF740" w14:textId="77777777" w:rsidR="00D60671" w:rsidRDefault="00D60671" w:rsidP="0015106F">
      <w:pPr>
        <w:shd w:val="clear" w:color="auto" w:fill="FFFFFF"/>
        <w:tabs>
          <w:tab w:val="left" w:leader="dot" w:pos="4596"/>
        </w:tabs>
        <w:ind w:right="285"/>
        <w:jc w:val="center"/>
        <w:rPr>
          <w:rFonts w:ascii="Arial" w:hAnsi="Arial" w:cs="Arial"/>
          <w:b/>
        </w:rPr>
      </w:pPr>
    </w:p>
    <w:p w14:paraId="245D3A7A" w14:textId="77777777" w:rsidR="00D60671" w:rsidRDefault="00D60671" w:rsidP="0015106F">
      <w:pPr>
        <w:shd w:val="clear" w:color="auto" w:fill="FFFFFF"/>
        <w:tabs>
          <w:tab w:val="left" w:leader="dot" w:pos="4596"/>
        </w:tabs>
        <w:ind w:right="285"/>
        <w:jc w:val="center"/>
        <w:rPr>
          <w:rFonts w:ascii="Arial" w:hAnsi="Arial" w:cs="Arial"/>
          <w:b/>
        </w:rPr>
      </w:pPr>
    </w:p>
    <w:p w14:paraId="27992733" w14:textId="77777777" w:rsidR="00D60671" w:rsidRDefault="00D60671" w:rsidP="0015106F">
      <w:pPr>
        <w:shd w:val="clear" w:color="auto" w:fill="FFFFFF"/>
        <w:tabs>
          <w:tab w:val="left" w:leader="dot" w:pos="4596"/>
        </w:tabs>
        <w:ind w:right="285"/>
        <w:jc w:val="center"/>
        <w:rPr>
          <w:rFonts w:ascii="Arial" w:hAnsi="Arial" w:cs="Arial"/>
          <w:b/>
        </w:rPr>
      </w:pPr>
    </w:p>
    <w:p w14:paraId="398190F1" w14:textId="77777777" w:rsidR="00D60671" w:rsidRDefault="00D60671" w:rsidP="0015106F">
      <w:pPr>
        <w:shd w:val="clear" w:color="auto" w:fill="FFFFFF"/>
        <w:tabs>
          <w:tab w:val="left" w:leader="dot" w:pos="4596"/>
        </w:tabs>
        <w:ind w:right="285"/>
        <w:jc w:val="center"/>
        <w:rPr>
          <w:rFonts w:ascii="Arial" w:hAnsi="Arial" w:cs="Arial"/>
          <w:b/>
        </w:rPr>
      </w:pPr>
    </w:p>
    <w:p w14:paraId="3AA236FB" w14:textId="77777777" w:rsidR="00D60671" w:rsidRDefault="00D60671" w:rsidP="0015106F">
      <w:pPr>
        <w:shd w:val="clear" w:color="auto" w:fill="FFFFFF"/>
        <w:tabs>
          <w:tab w:val="left" w:leader="dot" w:pos="4596"/>
        </w:tabs>
        <w:ind w:right="285"/>
        <w:jc w:val="center"/>
        <w:rPr>
          <w:rFonts w:ascii="Arial" w:hAnsi="Arial" w:cs="Arial"/>
          <w:b/>
        </w:rPr>
      </w:pPr>
    </w:p>
    <w:p w14:paraId="7C241552" w14:textId="77777777" w:rsidR="00D60671" w:rsidRDefault="00D60671" w:rsidP="0015106F">
      <w:pPr>
        <w:shd w:val="clear" w:color="auto" w:fill="FFFFFF"/>
        <w:tabs>
          <w:tab w:val="left" w:leader="dot" w:pos="4596"/>
        </w:tabs>
        <w:ind w:right="285"/>
        <w:jc w:val="center"/>
        <w:rPr>
          <w:rFonts w:ascii="Arial" w:hAnsi="Arial" w:cs="Arial"/>
          <w:b/>
        </w:rPr>
      </w:pPr>
    </w:p>
    <w:p w14:paraId="0F52D856" w14:textId="77777777" w:rsidR="00D60671" w:rsidRDefault="00D60671" w:rsidP="0015106F">
      <w:pPr>
        <w:shd w:val="clear" w:color="auto" w:fill="FFFFFF"/>
        <w:tabs>
          <w:tab w:val="left" w:leader="dot" w:pos="4596"/>
        </w:tabs>
        <w:ind w:right="285"/>
        <w:jc w:val="center"/>
        <w:rPr>
          <w:rFonts w:ascii="Arial" w:hAnsi="Arial" w:cs="Arial"/>
          <w:b/>
        </w:rPr>
      </w:pPr>
    </w:p>
    <w:p w14:paraId="7842244B" w14:textId="77777777" w:rsidR="00D60671" w:rsidRDefault="00D60671" w:rsidP="0015106F">
      <w:pPr>
        <w:shd w:val="clear" w:color="auto" w:fill="FFFFFF"/>
        <w:tabs>
          <w:tab w:val="left" w:leader="dot" w:pos="4596"/>
        </w:tabs>
        <w:ind w:right="285"/>
        <w:jc w:val="center"/>
        <w:rPr>
          <w:rFonts w:ascii="Arial" w:hAnsi="Arial" w:cs="Arial"/>
          <w:b/>
        </w:rPr>
      </w:pPr>
    </w:p>
    <w:p w14:paraId="1C775546" w14:textId="77777777" w:rsidR="00D60671" w:rsidRDefault="00D60671" w:rsidP="0015106F">
      <w:pPr>
        <w:shd w:val="clear" w:color="auto" w:fill="FFFFFF"/>
        <w:tabs>
          <w:tab w:val="left" w:leader="dot" w:pos="4596"/>
        </w:tabs>
        <w:ind w:right="285"/>
        <w:jc w:val="center"/>
        <w:rPr>
          <w:rFonts w:ascii="Arial" w:hAnsi="Arial" w:cs="Arial"/>
          <w:b/>
        </w:rPr>
      </w:pPr>
    </w:p>
    <w:p w14:paraId="290F1401" w14:textId="3C431E78" w:rsidR="00D60671" w:rsidRDefault="00D60671" w:rsidP="0015106F">
      <w:pPr>
        <w:shd w:val="clear" w:color="auto" w:fill="FFFFFF"/>
        <w:tabs>
          <w:tab w:val="left" w:leader="dot" w:pos="4596"/>
        </w:tabs>
        <w:ind w:right="285"/>
        <w:jc w:val="center"/>
        <w:rPr>
          <w:rFonts w:ascii="Arial" w:hAnsi="Arial" w:cs="Arial"/>
          <w:b/>
        </w:rPr>
      </w:pPr>
    </w:p>
    <w:p w14:paraId="75F4C16D" w14:textId="49AD58A6" w:rsidR="00F10A62" w:rsidRDefault="00F10A62" w:rsidP="0015106F">
      <w:pPr>
        <w:shd w:val="clear" w:color="auto" w:fill="FFFFFF"/>
        <w:tabs>
          <w:tab w:val="left" w:leader="dot" w:pos="4596"/>
        </w:tabs>
        <w:ind w:right="285"/>
        <w:jc w:val="center"/>
        <w:rPr>
          <w:rFonts w:ascii="Arial" w:hAnsi="Arial" w:cs="Arial"/>
          <w:b/>
        </w:rPr>
      </w:pPr>
    </w:p>
    <w:p w14:paraId="1A2EC16F" w14:textId="0EBF6CBC" w:rsidR="00F10A62" w:rsidRDefault="00F10A62" w:rsidP="0015106F">
      <w:pPr>
        <w:shd w:val="clear" w:color="auto" w:fill="FFFFFF"/>
        <w:tabs>
          <w:tab w:val="left" w:leader="dot" w:pos="4596"/>
        </w:tabs>
        <w:ind w:right="285"/>
        <w:jc w:val="center"/>
        <w:rPr>
          <w:rFonts w:ascii="Arial" w:hAnsi="Arial" w:cs="Arial"/>
          <w:b/>
        </w:rPr>
      </w:pPr>
    </w:p>
    <w:p w14:paraId="68069ACF" w14:textId="77777777" w:rsidR="0015106F" w:rsidRPr="0015106F" w:rsidRDefault="0015106F" w:rsidP="0015106F">
      <w:pPr>
        <w:shd w:val="clear" w:color="auto" w:fill="FFFFFF"/>
        <w:tabs>
          <w:tab w:val="left" w:leader="dot" w:pos="4596"/>
        </w:tabs>
        <w:ind w:right="285"/>
        <w:jc w:val="center"/>
        <w:rPr>
          <w:rFonts w:ascii="Arial" w:hAnsi="Arial" w:cs="Arial"/>
          <w:b/>
        </w:rPr>
      </w:pPr>
      <w:r w:rsidRPr="0015106F">
        <w:rPr>
          <w:rFonts w:ascii="Arial" w:hAnsi="Arial" w:cs="Arial"/>
          <w:b/>
        </w:rPr>
        <w:t xml:space="preserve">Załącznik nr </w:t>
      </w:r>
      <w:r>
        <w:rPr>
          <w:rFonts w:ascii="Arial" w:hAnsi="Arial" w:cs="Arial"/>
          <w:b/>
        </w:rPr>
        <w:t>3</w:t>
      </w:r>
      <w:r w:rsidRPr="0015106F">
        <w:rPr>
          <w:rFonts w:ascii="Arial" w:hAnsi="Arial" w:cs="Arial"/>
          <w:b/>
        </w:rPr>
        <w:t xml:space="preserve"> do Umowy</w:t>
      </w:r>
      <w:r w:rsidR="00D60671">
        <w:rPr>
          <w:rFonts w:ascii="Arial" w:hAnsi="Arial" w:cs="Arial"/>
          <w:b/>
        </w:rPr>
        <w:t xml:space="preserve"> nr . . . . . . .  z dnia . . . . . .</w:t>
      </w:r>
    </w:p>
    <w:p w14:paraId="606DD36F" w14:textId="77777777" w:rsidR="0015106F" w:rsidRPr="0015106F" w:rsidRDefault="0015106F" w:rsidP="0015106F">
      <w:pPr>
        <w:shd w:val="clear" w:color="auto" w:fill="FFFFFF"/>
        <w:tabs>
          <w:tab w:val="left" w:leader="dot" w:pos="4596"/>
        </w:tabs>
        <w:ind w:right="285"/>
        <w:rPr>
          <w:rFonts w:ascii="Arial" w:hAnsi="Arial" w:cs="Arial"/>
        </w:rPr>
      </w:pPr>
    </w:p>
    <w:p w14:paraId="70553A2A" w14:textId="77777777" w:rsidR="0015106F" w:rsidRPr="0015106F" w:rsidRDefault="0015106F" w:rsidP="0015106F">
      <w:pPr>
        <w:shd w:val="clear" w:color="auto" w:fill="FFFFFF"/>
        <w:tabs>
          <w:tab w:val="left" w:leader="dot" w:pos="4596"/>
        </w:tabs>
        <w:ind w:right="285"/>
        <w:rPr>
          <w:rFonts w:ascii="Arial" w:hAnsi="Arial" w:cs="Arial"/>
        </w:rPr>
      </w:pPr>
    </w:p>
    <w:p w14:paraId="10A54C3B" w14:textId="77777777" w:rsidR="0015106F" w:rsidRPr="0015106F" w:rsidRDefault="0015106F" w:rsidP="0015106F">
      <w:pPr>
        <w:pBdr>
          <w:top w:val="single" w:sz="4" w:space="0" w:color="auto"/>
          <w:left w:val="single" w:sz="4" w:space="4" w:color="auto"/>
          <w:bottom w:val="single" w:sz="4" w:space="1" w:color="auto"/>
          <w:right w:val="single" w:sz="4" w:space="4" w:color="auto"/>
        </w:pBdr>
        <w:shd w:val="clear" w:color="auto" w:fill="FFFFFF"/>
        <w:tabs>
          <w:tab w:val="left" w:leader="dot" w:pos="4596"/>
        </w:tabs>
        <w:ind w:right="285"/>
        <w:rPr>
          <w:rFonts w:ascii="Arial" w:hAnsi="Arial" w:cs="Arial"/>
        </w:rPr>
      </w:pPr>
      <w:r w:rsidRPr="0015106F">
        <w:rPr>
          <w:rFonts w:ascii="Arial" w:hAnsi="Arial" w:cs="Arial"/>
        </w:rPr>
        <w:t>Leśnictwo</w:t>
      </w:r>
    </w:p>
    <w:p w14:paraId="306A275C" w14:textId="77777777" w:rsidR="0015106F" w:rsidRPr="0015106F" w:rsidRDefault="0015106F" w:rsidP="0015106F">
      <w:pPr>
        <w:shd w:val="clear" w:color="auto" w:fill="FFFFFF"/>
        <w:tabs>
          <w:tab w:val="left" w:leader="dot" w:pos="4596"/>
        </w:tabs>
        <w:ind w:right="285"/>
        <w:jc w:val="center"/>
        <w:rPr>
          <w:rFonts w:ascii="Arial" w:hAnsi="Arial" w:cs="Arial"/>
          <w:b/>
        </w:rPr>
      </w:pPr>
    </w:p>
    <w:p w14:paraId="7374C98A" w14:textId="77777777" w:rsidR="0015106F" w:rsidRPr="0015106F" w:rsidRDefault="0015106F" w:rsidP="0015106F">
      <w:pPr>
        <w:shd w:val="clear" w:color="auto" w:fill="FFFFFF"/>
        <w:tabs>
          <w:tab w:val="left" w:leader="dot" w:pos="4596"/>
        </w:tabs>
        <w:ind w:right="285"/>
        <w:jc w:val="center"/>
        <w:rPr>
          <w:rFonts w:ascii="Arial" w:hAnsi="Arial" w:cs="Arial"/>
          <w:b/>
        </w:rPr>
      </w:pPr>
      <w:r w:rsidRPr="0015106F">
        <w:rPr>
          <w:rFonts w:ascii="Arial" w:hAnsi="Arial" w:cs="Arial"/>
          <w:b/>
        </w:rPr>
        <w:t>ZLECENIE WYKONANIA ROBÓT DROGOWYCH</w:t>
      </w:r>
    </w:p>
    <w:tbl>
      <w:tblPr>
        <w:tblpPr w:leftFromText="141" w:rightFromText="141" w:vertAnchor="page" w:horzAnchor="margin" w:tblpY="36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2908"/>
        <w:gridCol w:w="1833"/>
        <w:gridCol w:w="1785"/>
        <w:gridCol w:w="1931"/>
      </w:tblGrid>
      <w:tr w:rsidR="0015106F" w:rsidRPr="0015106F" w14:paraId="0A367ABB" w14:textId="77777777" w:rsidTr="002F717B">
        <w:tc>
          <w:tcPr>
            <w:tcW w:w="777" w:type="dxa"/>
            <w:shd w:val="clear" w:color="auto" w:fill="auto"/>
          </w:tcPr>
          <w:p w14:paraId="62649A28" w14:textId="77777777" w:rsidR="0015106F" w:rsidRPr="0015106F" w:rsidRDefault="0015106F" w:rsidP="0015106F">
            <w:pPr>
              <w:tabs>
                <w:tab w:val="left" w:leader="dot" w:pos="4596"/>
              </w:tabs>
              <w:ind w:right="285"/>
              <w:rPr>
                <w:rFonts w:ascii="Arial" w:hAnsi="Arial" w:cs="Arial"/>
              </w:rPr>
            </w:pPr>
            <w:proofErr w:type="spellStart"/>
            <w:r w:rsidRPr="0015106F">
              <w:rPr>
                <w:rFonts w:ascii="Arial" w:hAnsi="Arial" w:cs="Arial"/>
              </w:rPr>
              <w:t>Lp</w:t>
            </w:r>
            <w:proofErr w:type="spellEnd"/>
          </w:p>
        </w:tc>
        <w:tc>
          <w:tcPr>
            <w:tcW w:w="3111" w:type="dxa"/>
            <w:shd w:val="clear" w:color="auto" w:fill="auto"/>
          </w:tcPr>
          <w:p w14:paraId="487AE771" w14:textId="77777777" w:rsidR="0015106F" w:rsidRPr="0015106F" w:rsidRDefault="0015106F" w:rsidP="0015106F">
            <w:pPr>
              <w:tabs>
                <w:tab w:val="left" w:leader="dot" w:pos="4596"/>
              </w:tabs>
              <w:ind w:right="285"/>
              <w:rPr>
                <w:rFonts w:ascii="Arial" w:hAnsi="Arial" w:cs="Arial"/>
              </w:rPr>
            </w:pPr>
            <w:r w:rsidRPr="0015106F">
              <w:rPr>
                <w:rFonts w:ascii="Arial" w:hAnsi="Arial" w:cs="Arial"/>
              </w:rPr>
              <w:t>Lokalizacja-robót</w:t>
            </w:r>
          </w:p>
          <w:p w14:paraId="2E0DBE02" w14:textId="77777777" w:rsidR="0015106F" w:rsidRPr="0015106F" w:rsidRDefault="0015106F" w:rsidP="0015106F">
            <w:pPr>
              <w:tabs>
                <w:tab w:val="left" w:leader="dot" w:pos="4596"/>
              </w:tabs>
              <w:ind w:right="285"/>
              <w:rPr>
                <w:rFonts w:ascii="Arial" w:hAnsi="Arial" w:cs="Arial"/>
              </w:rPr>
            </w:pPr>
            <w:r w:rsidRPr="0015106F">
              <w:rPr>
                <w:rFonts w:ascii="Arial" w:hAnsi="Arial" w:cs="Arial"/>
              </w:rPr>
              <w:t>oddział/</w:t>
            </w:r>
            <w:proofErr w:type="spellStart"/>
            <w:r w:rsidRPr="0015106F">
              <w:rPr>
                <w:rFonts w:ascii="Arial" w:hAnsi="Arial" w:cs="Arial"/>
              </w:rPr>
              <w:t>pododdz</w:t>
            </w:r>
            <w:proofErr w:type="spellEnd"/>
            <w:r w:rsidRPr="0015106F">
              <w:rPr>
                <w:rFonts w:ascii="Arial" w:hAnsi="Arial" w:cs="Arial"/>
              </w:rPr>
              <w:t>.</w:t>
            </w:r>
          </w:p>
        </w:tc>
        <w:tc>
          <w:tcPr>
            <w:tcW w:w="1896" w:type="dxa"/>
            <w:shd w:val="clear" w:color="auto" w:fill="auto"/>
          </w:tcPr>
          <w:p w14:paraId="603F120A" w14:textId="77777777" w:rsidR="0015106F" w:rsidRPr="0015106F" w:rsidRDefault="0015106F" w:rsidP="0015106F">
            <w:pPr>
              <w:tabs>
                <w:tab w:val="left" w:leader="dot" w:pos="4596"/>
              </w:tabs>
              <w:ind w:right="285"/>
              <w:rPr>
                <w:rFonts w:ascii="Arial" w:hAnsi="Arial" w:cs="Arial"/>
              </w:rPr>
            </w:pPr>
            <w:r w:rsidRPr="0015106F">
              <w:rPr>
                <w:rFonts w:ascii="Arial" w:hAnsi="Arial" w:cs="Arial"/>
              </w:rPr>
              <w:t>Rodzaj-technologii</w:t>
            </w:r>
          </w:p>
        </w:tc>
        <w:tc>
          <w:tcPr>
            <w:tcW w:w="1873" w:type="dxa"/>
            <w:shd w:val="clear" w:color="auto" w:fill="auto"/>
          </w:tcPr>
          <w:p w14:paraId="6EA3F620" w14:textId="77777777" w:rsidR="0015106F" w:rsidRPr="0015106F" w:rsidRDefault="0015106F" w:rsidP="0015106F">
            <w:pPr>
              <w:tabs>
                <w:tab w:val="left" w:leader="dot" w:pos="4596"/>
              </w:tabs>
              <w:ind w:right="285"/>
              <w:rPr>
                <w:rFonts w:ascii="Arial" w:hAnsi="Arial" w:cs="Arial"/>
              </w:rPr>
            </w:pPr>
            <w:r w:rsidRPr="0015106F">
              <w:rPr>
                <w:rFonts w:ascii="Arial" w:hAnsi="Arial" w:cs="Arial"/>
              </w:rPr>
              <w:t>Ilość-jednostek</w:t>
            </w:r>
          </w:p>
        </w:tc>
        <w:tc>
          <w:tcPr>
            <w:tcW w:w="1963" w:type="dxa"/>
            <w:shd w:val="clear" w:color="auto" w:fill="auto"/>
          </w:tcPr>
          <w:p w14:paraId="23262A6E" w14:textId="77777777" w:rsidR="0015106F" w:rsidRPr="0015106F" w:rsidRDefault="0015106F" w:rsidP="0015106F">
            <w:pPr>
              <w:tabs>
                <w:tab w:val="left" w:leader="dot" w:pos="4596"/>
              </w:tabs>
              <w:ind w:right="285"/>
              <w:rPr>
                <w:rFonts w:ascii="Arial" w:hAnsi="Arial" w:cs="Arial"/>
              </w:rPr>
            </w:pPr>
            <w:r w:rsidRPr="0015106F">
              <w:rPr>
                <w:rFonts w:ascii="Arial" w:hAnsi="Arial" w:cs="Arial"/>
              </w:rPr>
              <w:t>Termin-zakończenia</w:t>
            </w:r>
          </w:p>
        </w:tc>
      </w:tr>
      <w:tr w:rsidR="0015106F" w:rsidRPr="0015106F" w14:paraId="01068DCE" w14:textId="77777777" w:rsidTr="002F717B">
        <w:tc>
          <w:tcPr>
            <w:tcW w:w="777" w:type="dxa"/>
            <w:shd w:val="clear" w:color="auto" w:fill="auto"/>
          </w:tcPr>
          <w:p w14:paraId="670F1752" w14:textId="77777777" w:rsidR="0015106F" w:rsidRPr="0015106F" w:rsidRDefault="0015106F" w:rsidP="0015106F">
            <w:pPr>
              <w:tabs>
                <w:tab w:val="left" w:leader="dot" w:pos="4596"/>
              </w:tabs>
              <w:ind w:right="285"/>
              <w:rPr>
                <w:rFonts w:ascii="Arial" w:hAnsi="Arial" w:cs="Arial"/>
              </w:rPr>
            </w:pPr>
          </w:p>
          <w:p w14:paraId="48FE9841"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6A23CBEE"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7A534CE3"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68B9A217"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348C2F7D" w14:textId="77777777" w:rsidR="0015106F" w:rsidRPr="0015106F" w:rsidRDefault="0015106F" w:rsidP="0015106F">
            <w:pPr>
              <w:tabs>
                <w:tab w:val="left" w:leader="dot" w:pos="4596"/>
              </w:tabs>
              <w:ind w:right="285"/>
              <w:rPr>
                <w:rFonts w:ascii="Arial" w:hAnsi="Arial" w:cs="Arial"/>
              </w:rPr>
            </w:pPr>
          </w:p>
        </w:tc>
      </w:tr>
      <w:tr w:rsidR="0015106F" w:rsidRPr="0015106F" w14:paraId="598BD7A0" w14:textId="77777777" w:rsidTr="002F717B">
        <w:tc>
          <w:tcPr>
            <w:tcW w:w="777" w:type="dxa"/>
            <w:shd w:val="clear" w:color="auto" w:fill="auto"/>
          </w:tcPr>
          <w:p w14:paraId="737ABE92" w14:textId="77777777" w:rsidR="0015106F" w:rsidRPr="0015106F" w:rsidRDefault="0015106F" w:rsidP="0015106F">
            <w:pPr>
              <w:tabs>
                <w:tab w:val="left" w:leader="dot" w:pos="4596"/>
              </w:tabs>
              <w:ind w:right="285"/>
              <w:rPr>
                <w:rFonts w:ascii="Arial" w:hAnsi="Arial" w:cs="Arial"/>
              </w:rPr>
            </w:pPr>
          </w:p>
          <w:p w14:paraId="46EDE3B9"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2F45F8D0"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2A671DC7"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50EE2971"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5BB8BF32" w14:textId="77777777" w:rsidR="0015106F" w:rsidRPr="0015106F" w:rsidRDefault="0015106F" w:rsidP="0015106F">
            <w:pPr>
              <w:tabs>
                <w:tab w:val="left" w:leader="dot" w:pos="4596"/>
              </w:tabs>
              <w:ind w:right="285"/>
              <w:rPr>
                <w:rFonts w:ascii="Arial" w:hAnsi="Arial" w:cs="Arial"/>
              </w:rPr>
            </w:pPr>
          </w:p>
        </w:tc>
      </w:tr>
      <w:tr w:rsidR="0015106F" w:rsidRPr="0015106F" w14:paraId="7BFFDC1C" w14:textId="77777777" w:rsidTr="002F717B">
        <w:tc>
          <w:tcPr>
            <w:tcW w:w="777" w:type="dxa"/>
            <w:shd w:val="clear" w:color="auto" w:fill="auto"/>
          </w:tcPr>
          <w:p w14:paraId="64DBF5A1" w14:textId="77777777" w:rsidR="0015106F" w:rsidRPr="0015106F" w:rsidRDefault="0015106F" w:rsidP="0015106F">
            <w:pPr>
              <w:tabs>
                <w:tab w:val="left" w:leader="dot" w:pos="4596"/>
              </w:tabs>
              <w:ind w:right="285"/>
              <w:rPr>
                <w:rFonts w:ascii="Arial" w:hAnsi="Arial" w:cs="Arial"/>
              </w:rPr>
            </w:pPr>
          </w:p>
          <w:p w14:paraId="656B1FE4"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59B35813"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5046C078"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4552A731"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0EE4D659" w14:textId="77777777" w:rsidR="0015106F" w:rsidRPr="0015106F" w:rsidRDefault="0015106F" w:rsidP="0015106F">
            <w:pPr>
              <w:tabs>
                <w:tab w:val="left" w:leader="dot" w:pos="4596"/>
              </w:tabs>
              <w:ind w:right="285"/>
              <w:rPr>
                <w:rFonts w:ascii="Arial" w:hAnsi="Arial" w:cs="Arial"/>
              </w:rPr>
            </w:pPr>
          </w:p>
        </w:tc>
      </w:tr>
      <w:tr w:rsidR="0015106F" w:rsidRPr="0015106F" w14:paraId="2F5938D8" w14:textId="77777777" w:rsidTr="002F717B">
        <w:tc>
          <w:tcPr>
            <w:tcW w:w="777" w:type="dxa"/>
            <w:shd w:val="clear" w:color="auto" w:fill="auto"/>
          </w:tcPr>
          <w:p w14:paraId="21AC1ED3" w14:textId="77777777" w:rsidR="0015106F" w:rsidRPr="0015106F" w:rsidRDefault="0015106F" w:rsidP="0015106F">
            <w:pPr>
              <w:tabs>
                <w:tab w:val="left" w:leader="dot" w:pos="4596"/>
              </w:tabs>
              <w:ind w:right="285"/>
              <w:rPr>
                <w:rFonts w:ascii="Arial" w:hAnsi="Arial" w:cs="Arial"/>
              </w:rPr>
            </w:pPr>
          </w:p>
          <w:p w14:paraId="632759D8"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77AEA176"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01751E96"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05231792"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2E4BDC8F" w14:textId="77777777" w:rsidR="0015106F" w:rsidRPr="0015106F" w:rsidRDefault="0015106F" w:rsidP="0015106F">
            <w:pPr>
              <w:tabs>
                <w:tab w:val="left" w:leader="dot" w:pos="4596"/>
              </w:tabs>
              <w:ind w:right="285"/>
              <w:rPr>
                <w:rFonts w:ascii="Arial" w:hAnsi="Arial" w:cs="Arial"/>
              </w:rPr>
            </w:pPr>
          </w:p>
        </w:tc>
      </w:tr>
      <w:tr w:rsidR="0015106F" w:rsidRPr="0015106F" w14:paraId="78527AAA" w14:textId="77777777" w:rsidTr="002F717B">
        <w:tc>
          <w:tcPr>
            <w:tcW w:w="777" w:type="dxa"/>
            <w:shd w:val="clear" w:color="auto" w:fill="auto"/>
          </w:tcPr>
          <w:p w14:paraId="0CE67753" w14:textId="77777777" w:rsidR="0015106F" w:rsidRPr="0015106F" w:rsidRDefault="0015106F" w:rsidP="0015106F">
            <w:pPr>
              <w:tabs>
                <w:tab w:val="left" w:leader="dot" w:pos="4596"/>
              </w:tabs>
              <w:ind w:right="285"/>
              <w:rPr>
                <w:rFonts w:ascii="Arial" w:hAnsi="Arial" w:cs="Arial"/>
              </w:rPr>
            </w:pPr>
          </w:p>
          <w:p w14:paraId="007C5381"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3C9C3B5E"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509E4985"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63776222"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75FCA4FD" w14:textId="77777777" w:rsidR="0015106F" w:rsidRPr="0015106F" w:rsidRDefault="0015106F" w:rsidP="0015106F">
            <w:pPr>
              <w:tabs>
                <w:tab w:val="left" w:leader="dot" w:pos="4596"/>
              </w:tabs>
              <w:ind w:right="285"/>
              <w:rPr>
                <w:rFonts w:ascii="Arial" w:hAnsi="Arial" w:cs="Arial"/>
              </w:rPr>
            </w:pPr>
          </w:p>
        </w:tc>
      </w:tr>
      <w:tr w:rsidR="0015106F" w:rsidRPr="0015106F" w14:paraId="27C96976" w14:textId="77777777" w:rsidTr="002F717B">
        <w:tc>
          <w:tcPr>
            <w:tcW w:w="777" w:type="dxa"/>
            <w:shd w:val="clear" w:color="auto" w:fill="auto"/>
          </w:tcPr>
          <w:p w14:paraId="0F38B63C" w14:textId="77777777" w:rsidR="0015106F" w:rsidRPr="0015106F" w:rsidRDefault="0015106F" w:rsidP="0015106F">
            <w:pPr>
              <w:tabs>
                <w:tab w:val="left" w:leader="dot" w:pos="4596"/>
              </w:tabs>
              <w:ind w:right="285"/>
              <w:rPr>
                <w:rFonts w:ascii="Arial" w:hAnsi="Arial" w:cs="Arial"/>
              </w:rPr>
            </w:pPr>
          </w:p>
          <w:p w14:paraId="0DB3D39F"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46CA3A9A"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5736F67E"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729B23BA"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44B67C40" w14:textId="77777777" w:rsidR="0015106F" w:rsidRPr="0015106F" w:rsidRDefault="0015106F" w:rsidP="0015106F">
            <w:pPr>
              <w:tabs>
                <w:tab w:val="left" w:leader="dot" w:pos="4596"/>
              </w:tabs>
              <w:ind w:right="285"/>
              <w:rPr>
                <w:rFonts w:ascii="Arial" w:hAnsi="Arial" w:cs="Arial"/>
              </w:rPr>
            </w:pPr>
          </w:p>
        </w:tc>
      </w:tr>
      <w:tr w:rsidR="0015106F" w:rsidRPr="0015106F" w14:paraId="3A2766CF" w14:textId="77777777" w:rsidTr="002F717B">
        <w:tc>
          <w:tcPr>
            <w:tcW w:w="777" w:type="dxa"/>
            <w:shd w:val="clear" w:color="auto" w:fill="auto"/>
          </w:tcPr>
          <w:p w14:paraId="74DF8EE8" w14:textId="77777777" w:rsidR="0015106F" w:rsidRPr="0015106F" w:rsidRDefault="0015106F" w:rsidP="0015106F">
            <w:pPr>
              <w:tabs>
                <w:tab w:val="left" w:leader="dot" w:pos="4596"/>
              </w:tabs>
              <w:ind w:right="285"/>
              <w:rPr>
                <w:rFonts w:ascii="Arial" w:hAnsi="Arial" w:cs="Arial"/>
              </w:rPr>
            </w:pPr>
          </w:p>
          <w:p w14:paraId="3F7A5F94"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54B19000"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3AEE24AB"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5D0197B3"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2125973B" w14:textId="77777777" w:rsidR="0015106F" w:rsidRPr="0015106F" w:rsidRDefault="0015106F" w:rsidP="0015106F">
            <w:pPr>
              <w:tabs>
                <w:tab w:val="left" w:leader="dot" w:pos="4596"/>
              </w:tabs>
              <w:ind w:right="285"/>
              <w:rPr>
                <w:rFonts w:ascii="Arial" w:hAnsi="Arial" w:cs="Arial"/>
              </w:rPr>
            </w:pPr>
          </w:p>
        </w:tc>
      </w:tr>
      <w:tr w:rsidR="0015106F" w:rsidRPr="0015106F" w14:paraId="11DA8BAD" w14:textId="77777777" w:rsidTr="002F717B">
        <w:tc>
          <w:tcPr>
            <w:tcW w:w="777" w:type="dxa"/>
            <w:shd w:val="clear" w:color="auto" w:fill="auto"/>
          </w:tcPr>
          <w:p w14:paraId="149FEBC4" w14:textId="77777777" w:rsidR="0015106F" w:rsidRPr="0015106F" w:rsidRDefault="0015106F" w:rsidP="0015106F">
            <w:pPr>
              <w:tabs>
                <w:tab w:val="left" w:leader="dot" w:pos="4596"/>
              </w:tabs>
              <w:ind w:right="285"/>
              <w:rPr>
                <w:rFonts w:ascii="Arial" w:hAnsi="Arial" w:cs="Arial"/>
              </w:rPr>
            </w:pPr>
          </w:p>
          <w:p w14:paraId="56248C81"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532F0395"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4DA95959"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74D58C96"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3F7F4DDA" w14:textId="77777777" w:rsidR="0015106F" w:rsidRPr="0015106F" w:rsidRDefault="0015106F" w:rsidP="0015106F">
            <w:pPr>
              <w:tabs>
                <w:tab w:val="left" w:leader="dot" w:pos="4596"/>
              </w:tabs>
              <w:ind w:right="285"/>
              <w:rPr>
                <w:rFonts w:ascii="Arial" w:hAnsi="Arial" w:cs="Arial"/>
              </w:rPr>
            </w:pPr>
          </w:p>
        </w:tc>
      </w:tr>
    </w:tbl>
    <w:p w14:paraId="082D1968" w14:textId="77777777" w:rsidR="0015106F" w:rsidRDefault="0015106F" w:rsidP="0015106F">
      <w:pPr>
        <w:rPr>
          <w:rFonts w:ascii="Arial" w:hAnsi="Arial" w:cs="Arial"/>
        </w:rPr>
      </w:pPr>
    </w:p>
    <w:p w14:paraId="45346F0A" w14:textId="77777777" w:rsidR="0015106F" w:rsidRPr="0015106F" w:rsidRDefault="0015106F" w:rsidP="0015106F">
      <w:pPr>
        <w:rPr>
          <w:rFonts w:ascii="Arial" w:hAnsi="Arial" w:cs="Arial"/>
        </w:rPr>
      </w:pPr>
    </w:p>
    <w:p w14:paraId="0794BEAF" w14:textId="77777777" w:rsidR="0015106F" w:rsidRPr="0015106F" w:rsidRDefault="0015106F" w:rsidP="0015106F">
      <w:pPr>
        <w:rPr>
          <w:rFonts w:ascii="Arial" w:hAnsi="Arial" w:cs="Arial"/>
        </w:rPr>
      </w:pPr>
    </w:p>
    <w:p w14:paraId="7063F033" w14:textId="77777777" w:rsidR="0015106F" w:rsidRPr="0015106F" w:rsidRDefault="0015106F" w:rsidP="0015106F">
      <w:pPr>
        <w:rPr>
          <w:rFonts w:ascii="Arial" w:hAnsi="Arial" w:cs="Arial"/>
        </w:rPr>
      </w:pPr>
    </w:p>
    <w:p w14:paraId="4502D04F" w14:textId="77777777" w:rsidR="0015106F" w:rsidRDefault="0015106F" w:rsidP="0015106F">
      <w:pPr>
        <w:ind w:left="3828"/>
        <w:rPr>
          <w:rFonts w:ascii="Arial" w:hAnsi="Arial" w:cs="Arial"/>
        </w:rPr>
      </w:pPr>
    </w:p>
    <w:p w14:paraId="17FE433D" w14:textId="77777777" w:rsidR="0015106F" w:rsidRDefault="0015106F" w:rsidP="0015106F">
      <w:pPr>
        <w:ind w:left="3828"/>
        <w:rPr>
          <w:rFonts w:ascii="Arial" w:hAnsi="Arial" w:cs="Arial"/>
        </w:rPr>
      </w:pPr>
    </w:p>
    <w:p w14:paraId="10663B27" w14:textId="77777777" w:rsidR="0015106F" w:rsidRDefault="0015106F" w:rsidP="0015106F">
      <w:pPr>
        <w:ind w:left="3828"/>
        <w:rPr>
          <w:rFonts w:ascii="Arial" w:hAnsi="Arial" w:cs="Arial"/>
        </w:rPr>
      </w:pPr>
    </w:p>
    <w:p w14:paraId="3CF7FF4A" w14:textId="77777777" w:rsidR="0015106F" w:rsidRPr="0015106F" w:rsidRDefault="0015106F" w:rsidP="0015106F">
      <w:pPr>
        <w:ind w:left="5103"/>
        <w:rPr>
          <w:rFonts w:ascii="Arial" w:hAnsi="Arial" w:cs="Arial"/>
        </w:rPr>
      </w:pPr>
      <w:r>
        <w:rPr>
          <w:rFonts w:ascii="Arial" w:hAnsi="Arial" w:cs="Arial"/>
        </w:rPr>
        <w:t>Zlecenie wystawił:</w:t>
      </w:r>
      <w:r w:rsidRPr="0015106F">
        <w:rPr>
          <w:rFonts w:ascii="Arial" w:hAnsi="Arial" w:cs="Arial"/>
        </w:rPr>
        <w:tab/>
      </w:r>
      <w:r w:rsidRPr="0015106F">
        <w:rPr>
          <w:rFonts w:ascii="Arial" w:hAnsi="Arial" w:cs="Arial"/>
        </w:rPr>
        <w:tab/>
      </w:r>
    </w:p>
    <w:p w14:paraId="11099599" w14:textId="77777777" w:rsidR="0015106F" w:rsidRPr="0015106F" w:rsidRDefault="0015106F" w:rsidP="0015106F">
      <w:pPr>
        <w:ind w:left="5103"/>
        <w:rPr>
          <w:rFonts w:ascii="Arial" w:hAnsi="Arial" w:cs="Arial"/>
        </w:rPr>
      </w:pPr>
    </w:p>
    <w:p w14:paraId="37BCCEA6" w14:textId="77777777" w:rsidR="0015106F" w:rsidRPr="0015106F" w:rsidRDefault="0015106F" w:rsidP="0015106F">
      <w:pPr>
        <w:ind w:left="5103"/>
        <w:rPr>
          <w:rFonts w:ascii="Arial" w:hAnsi="Arial" w:cs="Arial"/>
        </w:rPr>
      </w:pPr>
      <w:r w:rsidRPr="0015106F">
        <w:rPr>
          <w:rFonts w:ascii="Arial" w:hAnsi="Arial" w:cs="Arial"/>
        </w:rPr>
        <w:t>........................................</w:t>
      </w:r>
    </w:p>
    <w:p w14:paraId="61507565" w14:textId="77777777" w:rsidR="0015106F" w:rsidRPr="0015106F" w:rsidRDefault="0015106F" w:rsidP="0015106F">
      <w:pPr>
        <w:rPr>
          <w:rFonts w:ascii="Arial" w:hAnsi="Arial" w:cs="Arial"/>
        </w:rPr>
      </w:pPr>
    </w:p>
    <w:p w14:paraId="66B47B48" w14:textId="77777777" w:rsidR="0015106F" w:rsidRDefault="0015106F" w:rsidP="0015106F">
      <w:pPr>
        <w:rPr>
          <w:rFonts w:ascii="Arial" w:hAnsi="Arial" w:cs="Arial"/>
        </w:rPr>
      </w:pPr>
    </w:p>
    <w:p w14:paraId="34EA5FF5" w14:textId="77777777" w:rsidR="0015106F" w:rsidRPr="0015106F" w:rsidRDefault="0015106F" w:rsidP="0015106F">
      <w:pPr>
        <w:rPr>
          <w:rFonts w:ascii="Arial" w:hAnsi="Arial" w:cs="Arial"/>
        </w:rPr>
      </w:pPr>
    </w:p>
    <w:p w14:paraId="1E701BF0" w14:textId="77777777" w:rsidR="0015106F" w:rsidRPr="0015106F" w:rsidRDefault="0015106F" w:rsidP="0015106F">
      <w:pPr>
        <w:rPr>
          <w:rFonts w:ascii="Arial" w:hAnsi="Arial" w:cs="Arial"/>
        </w:rPr>
      </w:pPr>
    </w:p>
    <w:p w14:paraId="4DEC892C" w14:textId="77777777" w:rsidR="0015106F" w:rsidRPr="0015106F" w:rsidRDefault="0015106F" w:rsidP="0015106F">
      <w:pPr>
        <w:rPr>
          <w:rFonts w:ascii="Arial" w:hAnsi="Arial" w:cs="Arial"/>
        </w:rPr>
      </w:pPr>
      <w:r w:rsidRPr="0015106F">
        <w:rPr>
          <w:rFonts w:ascii="Arial" w:hAnsi="Arial" w:cs="Arial"/>
        </w:rPr>
        <w:t>Potwierdzenie przyjęcia zlecenia</w:t>
      </w:r>
    </w:p>
    <w:p w14:paraId="065745AA" w14:textId="77777777" w:rsidR="0015106F" w:rsidRPr="0015106F" w:rsidRDefault="0015106F" w:rsidP="0015106F">
      <w:pPr>
        <w:rPr>
          <w:rFonts w:ascii="Arial" w:hAnsi="Arial" w:cs="Arial"/>
        </w:rPr>
      </w:pPr>
    </w:p>
    <w:p w14:paraId="5D1834B7" w14:textId="77777777" w:rsidR="0015106F" w:rsidRPr="0015106F" w:rsidRDefault="0015106F" w:rsidP="0015106F">
      <w:pPr>
        <w:rPr>
          <w:rFonts w:ascii="Arial" w:hAnsi="Arial" w:cs="Arial"/>
        </w:rPr>
      </w:pPr>
      <w:r w:rsidRPr="0015106F">
        <w:rPr>
          <w:rFonts w:ascii="Arial" w:hAnsi="Arial" w:cs="Arial"/>
        </w:rPr>
        <w:t>.................dnia........................r.</w:t>
      </w:r>
    </w:p>
    <w:p w14:paraId="04AB45E6" w14:textId="77777777" w:rsidR="0015106F" w:rsidRPr="0015106F" w:rsidRDefault="0015106F" w:rsidP="0015106F">
      <w:pPr>
        <w:rPr>
          <w:rFonts w:ascii="Arial" w:hAnsi="Arial" w:cs="Arial"/>
          <w:b/>
        </w:rPr>
      </w:pP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p>
    <w:p w14:paraId="39A52DDF" w14:textId="77777777" w:rsidR="0015106F" w:rsidRPr="0015106F" w:rsidRDefault="0015106F" w:rsidP="0015106F">
      <w:pPr>
        <w:rPr>
          <w:rFonts w:ascii="Arial" w:hAnsi="Arial" w:cs="Arial"/>
        </w:rPr>
      </w:pPr>
      <w:r w:rsidRPr="0015106F">
        <w:rPr>
          <w:rFonts w:ascii="Arial" w:hAnsi="Arial" w:cs="Arial"/>
        </w:rPr>
        <w:t>......................................................</w:t>
      </w:r>
    </w:p>
    <w:p w14:paraId="10DD8906" w14:textId="77777777" w:rsidR="0015106F" w:rsidRPr="0015106F" w:rsidRDefault="0015106F" w:rsidP="0015106F">
      <w:pPr>
        <w:rPr>
          <w:rFonts w:ascii="Arial" w:hAnsi="Arial" w:cs="Arial"/>
        </w:rPr>
      </w:pPr>
    </w:p>
    <w:p w14:paraId="1DDE69D2" w14:textId="77777777" w:rsidR="0015106F" w:rsidRPr="0015106F" w:rsidRDefault="0015106F" w:rsidP="0015106F">
      <w:pPr>
        <w:jc w:val="both"/>
        <w:rPr>
          <w:rFonts w:ascii="Arial" w:hAnsi="Arial" w:cs="Arial"/>
        </w:rPr>
      </w:pPr>
    </w:p>
    <w:p w14:paraId="788E716E" w14:textId="77777777" w:rsidR="0015106F" w:rsidRPr="0015106F" w:rsidRDefault="0015106F" w:rsidP="0015106F">
      <w:pPr>
        <w:jc w:val="both"/>
        <w:rPr>
          <w:rFonts w:ascii="Arial" w:hAnsi="Arial" w:cs="Arial"/>
        </w:rPr>
      </w:pPr>
    </w:p>
    <w:p w14:paraId="0BA2887E" w14:textId="77777777" w:rsidR="0015106F" w:rsidRPr="0015106F" w:rsidRDefault="0015106F" w:rsidP="0015106F">
      <w:pPr>
        <w:jc w:val="both"/>
        <w:rPr>
          <w:rFonts w:ascii="Arial" w:hAnsi="Arial" w:cs="Arial"/>
        </w:rPr>
      </w:pPr>
    </w:p>
    <w:p w14:paraId="755B033E" w14:textId="77777777" w:rsidR="0015106F" w:rsidRPr="0015106F" w:rsidRDefault="0015106F" w:rsidP="0015106F">
      <w:pPr>
        <w:jc w:val="both"/>
        <w:rPr>
          <w:rFonts w:ascii="Arial" w:hAnsi="Arial" w:cs="Arial"/>
        </w:rPr>
      </w:pPr>
    </w:p>
    <w:p w14:paraId="3F984793" w14:textId="77777777" w:rsidR="002D5EB4" w:rsidRPr="00F46012" w:rsidRDefault="002D5EB4" w:rsidP="0015106F">
      <w:pPr>
        <w:pStyle w:val="LPpodpis-autor"/>
        <w:ind w:left="0"/>
        <w:jc w:val="left"/>
        <w:rPr>
          <w:szCs w:val="24"/>
        </w:rPr>
      </w:pPr>
    </w:p>
    <w:sectPr w:rsidR="002D5EB4" w:rsidRPr="00F46012" w:rsidSect="00404738">
      <w:footerReference w:type="even" r:id="rId8"/>
      <w:footerReference w:type="default" r:id="rId9"/>
      <w:footerReference w:type="first" r:id="rId10"/>
      <w:pgSz w:w="11906" w:h="16838"/>
      <w:pgMar w:top="993" w:right="964" w:bottom="1588" w:left="1701" w:header="680"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26DA6" w16cex:dateUtc="2022-04-14T07:53:00Z"/>
  <w16cex:commentExtensible w16cex:durableId="2602775E" w16cex:dateUtc="2022-04-14T08:35:00Z"/>
  <w16cex:commentExtensible w16cex:durableId="260279BC" w16cex:dateUtc="2022-04-14T08: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3C82B" w14:textId="77777777" w:rsidR="00887DBF" w:rsidRDefault="00887DBF">
      <w:r>
        <w:separator/>
      </w:r>
    </w:p>
  </w:endnote>
  <w:endnote w:type="continuationSeparator" w:id="0">
    <w:p w14:paraId="447C4934" w14:textId="77777777" w:rsidR="00887DBF" w:rsidRDefault="00887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Open Sans">
    <w:altName w:val="Cambria"/>
    <w:panose1 w:val="00000000000000000000"/>
    <w:charset w:val="EE"/>
    <w:family w:val="auto"/>
    <w:notTrueType/>
    <w:pitch w:val="default"/>
    <w:sig w:usb0="00000001" w:usb1="00000000" w:usb2="00000000" w:usb3="00000000" w:csb0="00000003" w:csb1="00000000"/>
  </w:font>
  <w:font w:name="Liberation Serif">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EADD3" w14:textId="77777777" w:rsidR="004B2BCB" w:rsidRDefault="004B2BCB" w:rsidP="00320296">
    <w:r>
      <w:fldChar w:fldCharType="begin"/>
    </w:r>
    <w:r>
      <w:instrText xml:space="preserve">PAGE  </w:instrText>
    </w:r>
    <w:r>
      <w:fldChar w:fldCharType="end"/>
    </w:r>
  </w:p>
  <w:p w14:paraId="15CF420F" w14:textId="77777777" w:rsidR="004B2BCB" w:rsidRDefault="004B2BCB"/>
  <w:p w14:paraId="4B25FB16" w14:textId="77777777" w:rsidR="004B2BCB" w:rsidRDefault="004B2B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lang w:val="pl-PL"/>
      </w:rPr>
      <w:id w:val="665436013"/>
      <w:docPartObj>
        <w:docPartGallery w:val="Page Numbers (Bottom of Page)"/>
        <w:docPartUnique/>
      </w:docPartObj>
    </w:sdtPr>
    <w:sdtEndPr>
      <w:rPr>
        <w:lang w:val="x-none"/>
      </w:rPr>
    </w:sdtEndPr>
    <w:sdtContent>
      <w:p w14:paraId="2655B94B" w14:textId="77777777" w:rsidR="004B2BCB" w:rsidRDefault="004B2BC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pl-PL"/>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15106F" w:rsidRPr="0015106F">
          <w:rPr>
            <w:rFonts w:asciiTheme="majorHAnsi" w:eastAsiaTheme="majorEastAsia" w:hAnsiTheme="majorHAnsi" w:cstheme="majorBidi"/>
            <w:noProof/>
            <w:sz w:val="28"/>
            <w:szCs w:val="28"/>
            <w:lang w:val="pl-PL"/>
          </w:rPr>
          <w:t>18</w:t>
        </w:r>
        <w:r>
          <w:rPr>
            <w:rFonts w:asciiTheme="majorHAnsi" w:eastAsiaTheme="majorEastAsia" w:hAnsiTheme="majorHAnsi" w:cstheme="majorBidi"/>
            <w:sz w:val="28"/>
            <w:szCs w:val="28"/>
          </w:rPr>
          <w:fldChar w:fldCharType="end"/>
        </w:r>
      </w:p>
    </w:sdtContent>
  </w:sdt>
  <w:p w14:paraId="41B23A8D" w14:textId="77777777" w:rsidR="004B2BCB" w:rsidRPr="00AD65F8" w:rsidRDefault="004B2BCB" w:rsidP="0010690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BBDBB" w14:textId="77777777" w:rsidR="004B2BCB" w:rsidRPr="00807343" w:rsidRDefault="004B2BCB" w:rsidP="009A0FFB">
    <w:r>
      <w:rPr>
        <w:lang w:val="en-US"/>
      </w:rPr>
      <w:tab/>
    </w:r>
  </w:p>
  <w:p w14:paraId="247A98A9" w14:textId="77777777" w:rsidR="004B2BCB" w:rsidRPr="00FA0DD0" w:rsidRDefault="004B2BCB" w:rsidP="00FA0DD0">
    <w:pPr>
      <w:pStyle w:val="LP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F0A3D" w14:textId="77777777" w:rsidR="00887DBF" w:rsidRDefault="00887DBF">
      <w:r>
        <w:separator/>
      </w:r>
    </w:p>
  </w:footnote>
  <w:footnote w:type="continuationSeparator" w:id="0">
    <w:p w14:paraId="318129A8" w14:textId="77777777" w:rsidR="00887DBF" w:rsidRDefault="00887D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28"/>
      <w:numFmt w:val="decimal"/>
      <w:lvlText w:val="%1."/>
      <w:lvlJc w:val="left"/>
      <w:pPr>
        <w:tabs>
          <w:tab w:val="num" w:pos="0"/>
        </w:tabs>
        <w:ind w:left="480" w:hanging="480"/>
      </w:pPr>
      <w:rPr>
        <w:b/>
      </w:rPr>
    </w:lvl>
    <w:lvl w:ilvl="1">
      <w:start w:val="1"/>
      <w:numFmt w:val="decimal"/>
      <w:lvlText w:val="%2."/>
      <w:lvlJc w:val="left"/>
      <w:pPr>
        <w:tabs>
          <w:tab w:val="num" w:pos="0"/>
        </w:tabs>
        <w:ind w:left="480" w:hanging="480"/>
      </w:pPr>
      <w:rPr>
        <w:b/>
        <w:i w:val="0"/>
        <w:strike w:val="0"/>
        <w:dstrike w:val="0"/>
        <w:color w:val="00000A"/>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1" w15:restartNumberingAfterBreak="0">
    <w:nsid w:val="00000006"/>
    <w:multiLevelType w:val="multilevel"/>
    <w:tmpl w:val="00000006"/>
    <w:name w:val="WW8Num6"/>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cs="Calibri"/>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2" w15:restartNumberingAfterBreak="0">
    <w:nsid w:val="00000009"/>
    <w:multiLevelType w:val="multilevel"/>
    <w:tmpl w:val="4B741540"/>
    <w:name w:val="WW8Num9"/>
    <w:lvl w:ilvl="0">
      <w:start w:val="1"/>
      <w:numFmt w:val="decimal"/>
      <w:lvlText w:val="%1."/>
      <w:lvlJc w:val="left"/>
      <w:pPr>
        <w:tabs>
          <w:tab w:val="num" w:pos="567"/>
        </w:tabs>
        <w:ind w:left="567" w:hanging="454"/>
      </w:pPr>
      <w:rPr>
        <w:rFonts w:cs="Times New Roman"/>
        <w:b/>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3" w15:restartNumberingAfterBreak="0">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4" w15:restartNumberingAfterBreak="0">
    <w:nsid w:val="0000000C"/>
    <w:multiLevelType w:val="multilevel"/>
    <w:tmpl w:val="CE7E386E"/>
    <w:name w:val="WW8Num12"/>
    <w:lvl w:ilvl="0">
      <w:start w:val="1"/>
      <w:numFmt w:val="decimal"/>
      <w:lvlText w:val="%1."/>
      <w:lvlJc w:val="left"/>
      <w:pPr>
        <w:tabs>
          <w:tab w:val="num" w:pos="567"/>
        </w:tabs>
        <w:ind w:left="567" w:hanging="454"/>
      </w:pPr>
      <w:rPr>
        <w:rFonts w:eastAsia="Times New Roman" w:cs="Times New Roman"/>
        <w:b/>
        <w:i w:val="0"/>
      </w:rPr>
    </w:lvl>
    <w:lvl w:ilvl="1">
      <w:start w:val="1"/>
      <w:numFmt w:val="lowerLetter"/>
      <w:lvlText w:val="%2."/>
      <w:lvlJc w:val="left"/>
      <w:pPr>
        <w:tabs>
          <w:tab w:val="num" w:pos="360"/>
        </w:tabs>
        <w:ind w:left="567" w:hanging="210"/>
      </w:pPr>
      <w:rPr>
        <w:rFonts w:cs="Times New Roman"/>
      </w:rPr>
    </w:lvl>
    <w:lvl w:ilvl="2">
      <w:start w:val="1"/>
      <w:numFmt w:val="lowerRoman"/>
      <w:lvlText w:val="%2.%3."/>
      <w:lvlJc w:val="left"/>
      <w:pPr>
        <w:tabs>
          <w:tab w:val="num" w:pos="360"/>
        </w:tabs>
        <w:ind w:left="567" w:hanging="210"/>
      </w:pPr>
      <w:rPr>
        <w:rFonts w:cs="Times New Roman"/>
      </w:rPr>
    </w:lvl>
    <w:lvl w:ilvl="3">
      <w:start w:val="1"/>
      <w:numFmt w:val="decimal"/>
      <w:lvlText w:val="%2.%3.%4."/>
      <w:lvlJc w:val="left"/>
      <w:pPr>
        <w:tabs>
          <w:tab w:val="num" w:pos="567"/>
        </w:tabs>
        <w:ind w:left="567" w:hanging="454"/>
      </w:pPr>
      <w:rPr>
        <w:rFonts w:cs="Times New Roman"/>
        <w:b/>
      </w:rPr>
    </w:lvl>
    <w:lvl w:ilvl="4">
      <w:start w:val="1"/>
      <w:numFmt w:val="lowerLetter"/>
      <w:lvlText w:val="%2.%3.%4.%5."/>
      <w:lvlJc w:val="left"/>
      <w:pPr>
        <w:tabs>
          <w:tab w:val="num" w:pos="360"/>
        </w:tabs>
        <w:ind w:left="567" w:hanging="210"/>
      </w:pPr>
      <w:rPr>
        <w:rFonts w:cs="Times New Roman"/>
      </w:rPr>
    </w:lvl>
    <w:lvl w:ilvl="5">
      <w:start w:val="1"/>
      <w:numFmt w:val="lowerRoman"/>
      <w:lvlText w:val="%2.%3.%4.%5.%6."/>
      <w:lvlJc w:val="left"/>
      <w:pPr>
        <w:tabs>
          <w:tab w:val="num" w:pos="360"/>
        </w:tabs>
        <w:ind w:left="567" w:hanging="210"/>
      </w:pPr>
      <w:rPr>
        <w:rFonts w:cs="Times New Roman"/>
      </w:rPr>
    </w:lvl>
    <w:lvl w:ilvl="6">
      <w:start w:val="1"/>
      <w:numFmt w:val="decimal"/>
      <w:lvlText w:val="%7."/>
      <w:lvlJc w:val="left"/>
      <w:pPr>
        <w:tabs>
          <w:tab w:val="num" w:pos="567"/>
        </w:tabs>
        <w:ind w:left="567" w:hanging="454"/>
      </w:pPr>
      <w:rPr>
        <w:rFonts w:ascii="Arial" w:eastAsia="SimSun" w:hAnsi="Arial" w:cs="Arial" w:hint="default"/>
        <w:b/>
      </w:rPr>
    </w:lvl>
    <w:lvl w:ilvl="7">
      <w:start w:val="1"/>
      <w:numFmt w:val="lowerLetter"/>
      <w:lvlText w:val="%2.%3.%4.%5.%6.%7.%8."/>
      <w:lvlJc w:val="left"/>
      <w:pPr>
        <w:tabs>
          <w:tab w:val="num" w:pos="360"/>
        </w:tabs>
        <w:ind w:left="567" w:hanging="210"/>
      </w:pPr>
      <w:rPr>
        <w:rFonts w:cs="Times New Roman"/>
      </w:rPr>
    </w:lvl>
    <w:lvl w:ilvl="8">
      <w:start w:val="1"/>
      <w:numFmt w:val="lowerRoman"/>
      <w:lvlText w:val="%2.%3.%4.%5.%6.%7.%8.%9."/>
      <w:lvlJc w:val="left"/>
      <w:pPr>
        <w:tabs>
          <w:tab w:val="num" w:pos="360"/>
        </w:tabs>
        <w:ind w:left="567" w:hanging="210"/>
      </w:pPr>
      <w:rPr>
        <w:rFonts w:cs="Times New Roman"/>
      </w:rPr>
    </w:lvl>
  </w:abstractNum>
  <w:abstractNum w:abstractNumId="5" w15:restartNumberingAfterBreak="0">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0E"/>
    <w:multiLevelType w:val="multilevel"/>
    <w:tmpl w:val="0000000E"/>
    <w:name w:val="WW8Num14"/>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0F"/>
    <w:multiLevelType w:val="multilevel"/>
    <w:tmpl w:val="0000000F"/>
    <w:name w:val="WW8Num15"/>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260" w:hanging="360"/>
      </w:pPr>
      <w:rPr>
        <w:rFonts w:cs="Times New Roman"/>
      </w:rPr>
    </w:lvl>
    <w:lvl w:ilvl="2">
      <w:start w:val="1"/>
      <w:numFmt w:val="lowerRoman"/>
      <w:lvlText w:val="%2.%3."/>
      <w:lvlJc w:val="left"/>
      <w:pPr>
        <w:tabs>
          <w:tab w:val="num" w:pos="0"/>
        </w:tabs>
        <w:ind w:left="1980" w:hanging="180"/>
      </w:pPr>
      <w:rPr>
        <w:rFonts w:cs="Times New Roman"/>
      </w:rPr>
    </w:lvl>
    <w:lvl w:ilvl="3">
      <w:start w:val="1"/>
      <w:numFmt w:val="decimal"/>
      <w:lvlText w:val="%2.%3.%4."/>
      <w:lvlJc w:val="left"/>
      <w:pPr>
        <w:tabs>
          <w:tab w:val="num" w:pos="0"/>
        </w:tabs>
        <w:ind w:left="2700" w:hanging="360"/>
      </w:pPr>
      <w:rPr>
        <w:rFonts w:cs="Times New Roman"/>
      </w:rPr>
    </w:lvl>
    <w:lvl w:ilvl="4">
      <w:start w:val="1"/>
      <w:numFmt w:val="lowerLetter"/>
      <w:lvlText w:val="%2.%3.%4.%5."/>
      <w:lvlJc w:val="left"/>
      <w:pPr>
        <w:tabs>
          <w:tab w:val="num" w:pos="0"/>
        </w:tabs>
        <w:ind w:left="3420" w:hanging="360"/>
      </w:pPr>
      <w:rPr>
        <w:rFonts w:cs="Times New Roman"/>
      </w:rPr>
    </w:lvl>
    <w:lvl w:ilvl="5">
      <w:start w:val="1"/>
      <w:numFmt w:val="lowerRoman"/>
      <w:lvlText w:val="%2.%3.%4.%5.%6."/>
      <w:lvlJc w:val="left"/>
      <w:pPr>
        <w:tabs>
          <w:tab w:val="num" w:pos="0"/>
        </w:tabs>
        <w:ind w:left="4140" w:hanging="180"/>
      </w:pPr>
      <w:rPr>
        <w:rFonts w:cs="Times New Roman"/>
      </w:rPr>
    </w:lvl>
    <w:lvl w:ilvl="6">
      <w:start w:val="1"/>
      <w:numFmt w:val="decimal"/>
      <w:lvlText w:val="%2.%3.%4.%5.%6.%7."/>
      <w:lvlJc w:val="left"/>
      <w:pPr>
        <w:tabs>
          <w:tab w:val="num" w:pos="0"/>
        </w:tabs>
        <w:ind w:left="4860" w:hanging="360"/>
      </w:pPr>
      <w:rPr>
        <w:rFonts w:cs="Times New Roman"/>
      </w:rPr>
    </w:lvl>
    <w:lvl w:ilvl="7">
      <w:start w:val="1"/>
      <w:numFmt w:val="lowerLetter"/>
      <w:lvlText w:val="%2.%3.%4.%5.%6.%7.%8."/>
      <w:lvlJc w:val="left"/>
      <w:pPr>
        <w:tabs>
          <w:tab w:val="num" w:pos="0"/>
        </w:tabs>
        <w:ind w:left="5580" w:hanging="360"/>
      </w:pPr>
      <w:rPr>
        <w:rFonts w:cs="Times New Roman"/>
      </w:rPr>
    </w:lvl>
    <w:lvl w:ilvl="8">
      <w:start w:val="1"/>
      <w:numFmt w:val="lowerRoman"/>
      <w:lvlText w:val="%2.%3.%4.%5.%6.%7.%8.%9."/>
      <w:lvlJc w:val="left"/>
      <w:pPr>
        <w:tabs>
          <w:tab w:val="num" w:pos="0"/>
        </w:tabs>
        <w:ind w:left="6300" w:hanging="180"/>
      </w:pPr>
      <w:rPr>
        <w:rFonts w:cs="Times New Roman"/>
      </w:rPr>
    </w:lvl>
  </w:abstractNum>
  <w:abstractNum w:abstractNumId="8" w15:restartNumberingAfterBreak="0">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9" w15:restartNumberingAfterBreak="0">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0" w15:restartNumberingAfterBreak="0">
    <w:nsid w:val="00000016"/>
    <w:multiLevelType w:val="multilevel"/>
    <w:tmpl w:val="688C4BCC"/>
    <w:name w:val="WW8Num22"/>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11" w15:restartNumberingAfterBreak="0">
    <w:nsid w:val="00000017"/>
    <w:multiLevelType w:val="multilevel"/>
    <w:tmpl w:val="00000017"/>
    <w:name w:val="WW8Num23"/>
    <w:lvl w:ilvl="0">
      <w:start w:val="1"/>
      <w:numFmt w:val="decimal"/>
      <w:lvlText w:val="%1."/>
      <w:lvlJc w:val="left"/>
      <w:pPr>
        <w:tabs>
          <w:tab w:val="num" w:pos="720"/>
        </w:tabs>
        <w:ind w:left="720" w:hanging="360"/>
      </w:pPr>
      <w:rPr>
        <w:b/>
      </w:rPr>
    </w:lvl>
    <w:lvl w:ilvl="1">
      <w:start w:val="1"/>
      <w:numFmt w:val="bullet"/>
      <w:lvlText w:val="-"/>
      <w:lvlJc w:val="left"/>
      <w:pPr>
        <w:tabs>
          <w:tab w:val="num" w:pos="567"/>
        </w:tabs>
        <w:ind w:left="567" w:hanging="397"/>
      </w:pPr>
      <w:rPr>
        <w:rFonts w:ascii="Times New Roman" w:hAnsi="Times New Roman" w:cs="Times New Roman"/>
      </w:rPr>
    </w:lvl>
    <w:lvl w:ilvl="2">
      <w:start w:val="1"/>
      <w:numFmt w:val="upperRoman"/>
      <w:lvlText w:val="%2.%3."/>
      <w:lvlJc w:val="left"/>
      <w:pPr>
        <w:tabs>
          <w:tab w:val="num" w:pos="2700"/>
        </w:tabs>
        <w:ind w:left="2700" w:hanging="720"/>
      </w:pPr>
    </w:lvl>
    <w:lvl w:ilvl="3">
      <w:start w:val="3"/>
      <w:numFmt w:val="bullet"/>
      <w:lvlText w:val="-"/>
      <w:lvlJc w:val="left"/>
      <w:pPr>
        <w:tabs>
          <w:tab w:val="num" w:pos="2880"/>
        </w:tabs>
        <w:ind w:left="2880" w:hanging="360"/>
      </w:pPr>
      <w:rPr>
        <w:rFonts w:ascii="Times New Roman" w:hAnsi="Times New Roman" w:cs="Times New Roman"/>
      </w:rPr>
    </w:lvl>
    <w:lvl w:ilvl="4">
      <w:start w:val="1"/>
      <w:numFmt w:val="lowerLetter"/>
      <w:lvlText w:val="%2.%3.%4.%5)"/>
      <w:lvlJc w:val="left"/>
      <w:pPr>
        <w:tabs>
          <w:tab w:val="num" w:pos="720"/>
        </w:tabs>
        <w:ind w:left="720" w:hanging="360"/>
      </w:pPr>
    </w:lvl>
    <w:lvl w:ilvl="5">
      <w:start w:val="1"/>
      <w:numFmt w:val="decimal"/>
      <w:lvlText w:val="%2.%3.%4.%5.%6)"/>
      <w:lvlJc w:val="left"/>
      <w:pPr>
        <w:tabs>
          <w:tab w:val="num" w:pos="4500"/>
        </w:tabs>
        <w:ind w:left="4500" w:hanging="36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5" w15:restartNumberingAfterBreak="0">
    <w:nsid w:val="00000020"/>
    <w:multiLevelType w:val="multilevel"/>
    <w:tmpl w:val="9B84AEA2"/>
    <w:name w:val="WW8Num32"/>
    <w:lvl w:ilvl="0">
      <w:start w:val="1"/>
      <w:numFmt w:val="decimal"/>
      <w:lvlText w:val="%1."/>
      <w:lvlJc w:val="left"/>
      <w:pPr>
        <w:tabs>
          <w:tab w:val="num" w:pos="-76"/>
        </w:tabs>
        <w:ind w:left="644" w:hanging="360"/>
      </w:pPr>
      <w:rPr>
        <w:b/>
        <w:color w:val="auto"/>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21"/>
    <w:multiLevelType w:val="multilevel"/>
    <w:tmpl w:val="68F04B0C"/>
    <w:name w:val="WW8Num33"/>
    <w:lvl w:ilvl="0">
      <w:start w:val="1"/>
      <w:numFmt w:val="decimal"/>
      <w:lvlText w:val="%1."/>
      <w:lvlJc w:val="left"/>
      <w:pPr>
        <w:tabs>
          <w:tab w:val="num" w:pos="0"/>
        </w:tabs>
        <w:ind w:left="360" w:hanging="360"/>
      </w:pPr>
      <w:rPr>
        <w:b/>
        <w:i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15:restartNumberingAfterBreak="0">
    <w:nsid w:val="00000028"/>
    <w:multiLevelType w:val="multilevel"/>
    <w:tmpl w:val="00000028"/>
    <w:name w:val="WW8Num40"/>
    <w:lvl w:ilvl="0">
      <w:start w:val="1"/>
      <w:numFmt w:val="decimal"/>
      <w:lvlText w:val="%1."/>
      <w:lvlJc w:val="left"/>
      <w:pPr>
        <w:tabs>
          <w:tab w:val="num" w:pos="0"/>
        </w:tabs>
        <w:ind w:left="720" w:hanging="360"/>
      </w:pPr>
      <w:rPr>
        <w:rFonts w:cs="Times New Roman"/>
        <w:b/>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29"/>
    <w:multiLevelType w:val="multilevel"/>
    <w:tmpl w:val="00000029"/>
    <w:name w:val="WW8Num41"/>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lef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lef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left"/>
      <w:pPr>
        <w:tabs>
          <w:tab w:val="num" w:pos="0"/>
        </w:tabs>
        <w:ind w:left="7331" w:hanging="180"/>
      </w:pPr>
    </w:lvl>
  </w:abstractNum>
  <w:abstractNum w:abstractNumId="19" w15:restartNumberingAfterBreak="0">
    <w:nsid w:val="01194D9C"/>
    <w:multiLevelType w:val="hybridMultilevel"/>
    <w:tmpl w:val="2146E88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06B27E14"/>
    <w:multiLevelType w:val="hybridMultilevel"/>
    <w:tmpl w:val="3D6244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CC47C8"/>
    <w:multiLevelType w:val="hybridMultilevel"/>
    <w:tmpl w:val="43C09122"/>
    <w:lvl w:ilvl="0" w:tplc="596CFCA2">
      <w:start w:val="1"/>
      <w:numFmt w:val="decimal"/>
      <w:lvlText w:val="%1)"/>
      <w:lvlJc w:val="left"/>
      <w:pPr>
        <w:ind w:left="1065" w:hanging="360"/>
      </w:pPr>
      <w:rPr>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2FD65297"/>
    <w:multiLevelType w:val="hybridMultilevel"/>
    <w:tmpl w:val="7BF4A3D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15:restartNumberingAfterBreak="0">
    <w:nsid w:val="34862D5F"/>
    <w:multiLevelType w:val="hybridMultilevel"/>
    <w:tmpl w:val="EB96A01E"/>
    <w:lvl w:ilvl="0" w:tplc="087CEE08">
      <w:start w:val="1"/>
      <w:numFmt w:val="decimal"/>
      <w:lvlText w:val="%1)"/>
      <w:lvlJc w:val="left"/>
      <w:pPr>
        <w:ind w:left="786"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36AF0B53"/>
    <w:multiLevelType w:val="hybridMultilevel"/>
    <w:tmpl w:val="4BAED704"/>
    <w:lvl w:ilvl="0" w:tplc="C8C60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3DD14B44"/>
    <w:multiLevelType w:val="hybridMultilevel"/>
    <w:tmpl w:val="95EE46AE"/>
    <w:lvl w:ilvl="0" w:tplc="504CD55A">
      <w:start w:val="1"/>
      <w:numFmt w:val="decimal"/>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6"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tentative="1">
      <w:start w:val="1"/>
      <w:numFmt w:val="lowerRoman"/>
      <w:lvlText w:val="%3."/>
      <w:lvlJc w:val="right"/>
      <w:pPr>
        <w:ind w:left="3448" w:hanging="180"/>
      </w:pPr>
      <w:rPr>
        <w:rFonts w:cs="Times New Roman"/>
      </w:rPr>
    </w:lvl>
    <w:lvl w:ilvl="3" w:tplc="0415000F" w:tentative="1">
      <w:start w:val="1"/>
      <w:numFmt w:val="decimal"/>
      <w:lvlText w:val="%4."/>
      <w:lvlJc w:val="left"/>
      <w:pPr>
        <w:ind w:left="4168" w:hanging="360"/>
      </w:pPr>
      <w:rPr>
        <w:rFonts w:cs="Times New Roman"/>
      </w:rPr>
    </w:lvl>
    <w:lvl w:ilvl="4" w:tplc="04150019" w:tentative="1">
      <w:start w:val="1"/>
      <w:numFmt w:val="lowerLetter"/>
      <w:lvlText w:val="%5."/>
      <w:lvlJc w:val="left"/>
      <w:pPr>
        <w:ind w:left="4888" w:hanging="360"/>
      </w:pPr>
      <w:rPr>
        <w:rFonts w:cs="Times New Roman"/>
      </w:rPr>
    </w:lvl>
    <w:lvl w:ilvl="5" w:tplc="0415001B" w:tentative="1">
      <w:start w:val="1"/>
      <w:numFmt w:val="lowerRoman"/>
      <w:lvlText w:val="%6."/>
      <w:lvlJc w:val="right"/>
      <w:pPr>
        <w:ind w:left="5608" w:hanging="180"/>
      </w:pPr>
      <w:rPr>
        <w:rFonts w:cs="Times New Roman"/>
      </w:rPr>
    </w:lvl>
    <w:lvl w:ilvl="6" w:tplc="0415000F" w:tentative="1">
      <w:start w:val="1"/>
      <w:numFmt w:val="decimal"/>
      <w:lvlText w:val="%7."/>
      <w:lvlJc w:val="left"/>
      <w:pPr>
        <w:ind w:left="6328" w:hanging="360"/>
      </w:pPr>
      <w:rPr>
        <w:rFonts w:cs="Times New Roman"/>
      </w:rPr>
    </w:lvl>
    <w:lvl w:ilvl="7" w:tplc="04150019" w:tentative="1">
      <w:start w:val="1"/>
      <w:numFmt w:val="lowerLetter"/>
      <w:lvlText w:val="%8."/>
      <w:lvlJc w:val="left"/>
      <w:pPr>
        <w:ind w:left="7048" w:hanging="360"/>
      </w:pPr>
      <w:rPr>
        <w:rFonts w:cs="Times New Roman"/>
      </w:rPr>
    </w:lvl>
    <w:lvl w:ilvl="8" w:tplc="0415001B" w:tentative="1">
      <w:start w:val="1"/>
      <w:numFmt w:val="lowerRoman"/>
      <w:lvlText w:val="%9."/>
      <w:lvlJc w:val="right"/>
      <w:pPr>
        <w:ind w:left="7768" w:hanging="180"/>
      </w:pPr>
      <w:rPr>
        <w:rFonts w:cs="Times New Roman"/>
      </w:rPr>
    </w:lvl>
  </w:abstractNum>
  <w:abstractNum w:abstractNumId="27" w15:restartNumberingAfterBreak="0">
    <w:nsid w:val="466560AC"/>
    <w:multiLevelType w:val="hybridMultilevel"/>
    <w:tmpl w:val="683A0E50"/>
    <w:lvl w:ilvl="0" w:tplc="6C5C93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E43E69"/>
    <w:multiLevelType w:val="hybridMultilevel"/>
    <w:tmpl w:val="5CD6E060"/>
    <w:lvl w:ilvl="0" w:tplc="04150011">
      <w:start w:val="1"/>
      <w:numFmt w:val="decimal"/>
      <w:lvlText w:val="%1)"/>
      <w:lvlJc w:val="left"/>
      <w:pPr>
        <w:ind w:left="720" w:hanging="360"/>
      </w:pPr>
    </w:lvl>
    <w:lvl w:ilvl="1" w:tplc="4F8286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EA1B43"/>
    <w:multiLevelType w:val="hybridMultilevel"/>
    <w:tmpl w:val="FE6C11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803C55"/>
    <w:multiLevelType w:val="hybridMultilevel"/>
    <w:tmpl w:val="EC32E13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830019E"/>
    <w:multiLevelType w:val="singleLevel"/>
    <w:tmpl w:val="F3F8241E"/>
    <w:lvl w:ilvl="0">
      <w:start w:val="3"/>
      <w:numFmt w:val="decimal"/>
      <w:lvlText w:val="%1."/>
      <w:legacy w:legacy="1" w:legacySpace="0" w:legacyIndent="360"/>
      <w:lvlJc w:val="left"/>
      <w:rPr>
        <w:rFonts w:ascii="Arial" w:hAnsi="Arial" w:cs="Arial" w:hint="default"/>
        <w:b w:val="0"/>
      </w:rPr>
    </w:lvl>
  </w:abstractNum>
  <w:abstractNum w:abstractNumId="32" w15:restartNumberingAfterBreak="0">
    <w:nsid w:val="62855C2A"/>
    <w:multiLevelType w:val="hybridMultilevel"/>
    <w:tmpl w:val="2EF845F0"/>
    <w:lvl w:ilvl="0" w:tplc="59520A6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255599"/>
    <w:multiLevelType w:val="hybridMultilevel"/>
    <w:tmpl w:val="379E18C6"/>
    <w:lvl w:ilvl="0" w:tplc="04150017">
      <w:start w:val="1"/>
      <w:numFmt w:val="lowerLetter"/>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4" w15:restartNumberingAfterBreak="0">
    <w:nsid w:val="73F55354"/>
    <w:multiLevelType w:val="hybridMultilevel"/>
    <w:tmpl w:val="2DA47B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7"/>
  </w:num>
  <w:num w:numId="21">
    <w:abstractNumId w:val="25"/>
  </w:num>
  <w:num w:numId="22">
    <w:abstractNumId w:val="33"/>
  </w:num>
  <w:num w:numId="23">
    <w:abstractNumId w:val="29"/>
  </w:num>
  <w:num w:numId="24">
    <w:abstractNumId w:val="19"/>
  </w:num>
  <w:num w:numId="25">
    <w:abstractNumId w:val="22"/>
  </w:num>
  <w:num w:numId="26">
    <w:abstractNumId w:val="34"/>
  </w:num>
  <w:num w:numId="27">
    <w:abstractNumId w:val="26"/>
  </w:num>
  <w:num w:numId="28">
    <w:abstractNumId w:val="30"/>
  </w:num>
  <w:num w:numId="29">
    <w:abstractNumId w:val="24"/>
  </w:num>
  <w:num w:numId="30">
    <w:abstractNumId w:val="32"/>
  </w:num>
  <w:num w:numId="31">
    <w:abstractNumId w:val="21"/>
  </w:num>
  <w:num w:numId="32">
    <w:abstractNumId w:val="20"/>
  </w:num>
  <w:num w:numId="33">
    <w:abstractNumId w:val="28"/>
  </w:num>
  <w:num w:numId="34">
    <w:abstractNumId w:val="2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1E1"/>
    <w:rsid w:val="0000047F"/>
    <w:rsid w:val="000044E0"/>
    <w:rsid w:val="00005224"/>
    <w:rsid w:val="00007865"/>
    <w:rsid w:val="000146C9"/>
    <w:rsid w:val="00021496"/>
    <w:rsid w:val="0002745A"/>
    <w:rsid w:val="00031681"/>
    <w:rsid w:val="000408C1"/>
    <w:rsid w:val="000459FD"/>
    <w:rsid w:val="000503A5"/>
    <w:rsid w:val="000723CC"/>
    <w:rsid w:val="00074912"/>
    <w:rsid w:val="00081B3B"/>
    <w:rsid w:val="000A1863"/>
    <w:rsid w:val="000C33AC"/>
    <w:rsid w:val="000D1289"/>
    <w:rsid w:val="000D3911"/>
    <w:rsid w:val="000D548B"/>
    <w:rsid w:val="000E1DC1"/>
    <w:rsid w:val="000F62DB"/>
    <w:rsid w:val="0010690F"/>
    <w:rsid w:val="00145B27"/>
    <w:rsid w:val="0015106F"/>
    <w:rsid w:val="00160AD2"/>
    <w:rsid w:val="00167A52"/>
    <w:rsid w:val="0017103A"/>
    <w:rsid w:val="001814A7"/>
    <w:rsid w:val="00190153"/>
    <w:rsid w:val="001B60FE"/>
    <w:rsid w:val="001C16A3"/>
    <w:rsid w:val="001E373D"/>
    <w:rsid w:val="001E3D79"/>
    <w:rsid w:val="001E7BFB"/>
    <w:rsid w:val="002015DA"/>
    <w:rsid w:val="002118ED"/>
    <w:rsid w:val="002236C1"/>
    <w:rsid w:val="002351DD"/>
    <w:rsid w:val="0023661A"/>
    <w:rsid w:val="002404E0"/>
    <w:rsid w:val="002448BE"/>
    <w:rsid w:val="00251BCE"/>
    <w:rsid w:val="00267C53"/>
    <w:rsid w:val="00271145"/>
    <w:rsid w:val="00293ABD"/>
    <w:rsid w:val="002A0DA4"/>
    <w:rsid w:val="002A3A5F"/>
    <w:rsid w:val="002A7EEE"/>
    <w:rsid w:val="002C1071"/>
    <w:rsid w:val="002C1F69"/>
    <w:rsid w:val="002D5EB4"/>
    <w:rsid w:val="002E2420"/>
    <w:rsid w:val="003154C5"/>
    <w:rsid w:val="00320296"/>
    <w:rsid w:val="00322877"/>
    <w:rsid w:val="003269E6"/>
    <w:rsid w:val="00326EA8"/>
    <w:rsid w:val="0033263F"/>
    <w:rsid w:val="0034675E"/>
    <w:rsid w:val="00346A4B"/>
    <w:rsid w:val="003652F8"/>
    <w:rsid w:val="00375BE1"/>
    <w:rsid w:val="00387A56"/>
    <w:rsid w:val="00396617"/>
    <w:rsid w:val="003B1EA3"/>
    <w:rsid w:val="003B5CAD"/>
    <w:rsid w:val="003C1B75"/>
    <w:rsid w:val="003D16C2"/>
    <w:rsid w:val="003E366D"/>
    <w:rsid w:val="003E46F5"/>
    <w:rsid w:val="003F01F2"/>
    <w:rsid w:val="003F13D4"/>
    <w:rsid w:val="00404738"/>
    <w:rsid w:val="00412119"/>
    <w:rsid w:val="00425D50"/>
    <w:rsid w:val="004561DA"/>
    <w:rsid w:val="0046053A"/>
    <w:rsid w:val="0046650D"/>
    <w:rsid w:val="0047485B"/>
    <w:rsid w:val="004910DE"/>
    <w:rsid w:val="004B2BCB"/>
    <w:rsid w:val="004C5D2D"/>
    <w:rsid w:val="004C761D"/>
    <w:rsid w:val="004D10C6"/>
    <w:rsid w:val="004E3635"/>
    <w:rsid w:val="00523CEF"/>
    <w:rsid w:val="005259B5"/>
    <w:rsid w:val="00535BCE"/>
    <w:rsid w:val="00536D59"/>
    <w:rsid w:val="005443D6"/>
    <w:rsid w:val="00570BBC"/>
    <w:rsid w:val="0057192A"/>
    <w:rsid w:val="00577389"/>
    <w:rsid w:val="005820FC"/>
    <w:rsid w:val="00582868"/>
    <w:rsid w:val="00582A55"/>
    <w:rsid w:val="005A165A"/>
    <w:rsid w:val="005B2901"/>
    <w:rsid w:val="005C05FC"/>
    <w:rsid w:val="005C1621"/>
    <w:rsid w:val="005C2CB0"/>
    <w:rsid w:val="005D4913"/>
    <w:rsid w:val="005E653F"/>
    <w:rsid w:val="005E71E9"/>
    <w:rsid w:val="005F730D"/>
    <w:rsid w:val="006019F8"/>
    <w:rsid w:val="006112AB"/>
    <w:rsid w:val="00620C58"/>
    <w:rsid w:val="00626A82"/>
    <w:rsid w:val="006273BD"/>
    <w:rsid w:val="00630073"/>
    <w:rsid w:val="006360B4"/>
    <w:rsid w:val="00646D0D"/>
    <w:rsid w:val="00650A3D"/>
    <w:rsid w:val="00652A63"/>
    <w:rsid w:val="00663ADE"/>
    <w:rsid w:val="00665E36"/>
    <w:rsid w:val="00666131"/>
    <w:rsid w:val="00682715"/>
    <w:rsid w:val="006B01E7"/>
    <w:rsid w:val="006C1434"/>
    <w:rsid w:val="006C42F6"/>
    <w:rsid w:val="006D2950"/>
    <w:rsid w:val="006D793D"/>
    <w:rsid w:val="006D7E49"/>
    <w:rsid w:val="006E1BA5"/>
    <w:rsid w:val="006E7B5F"/>
    <w:rsid w:val="006E7C28"/>
    <w:rsid w:val="006F27BB"/>
    <w:rsid w:val="00713346"/>
    <w:rsid w:val="00720981"/>
    <w:rsid w:val="00720E8E"/>
    <w:rsid w:val="00721C72"/>
    <w:rsid w:val="00722176"/>
    <w:rsid w:val="0072580B"/>
    <w:rsid w:val="00725836"/>
    <w:rsid w:val="00731717"/>
    <w:rsid w:val="00742EFB"/>
    <w:rsid w:val="00746227"/>
    <w:rsid w:val="00765B55"/>
    <w:rsid w:val="007766AC"/>
    <w:rsid w:val="007916D0"/>
    <w:rsid w:val="00791BEA"/>
    <w:rsid w:val="00793C6B"/>
    <w:rsid w:val="00793D2A"/>
    <w:rsid w:val="007A17EE"/>
    <w:rsid w:val="007A517E"/>
    <w:rsid w:val="007F3395"/>
    <w:rsid w:val="007F4EB6"/>
    <w:rsid w:val="00801711"/>
    <w:rsid w:val="00827543"/>
    <w:rsid w:val="00834552"/>
    <w:rsid w:val="00843F5D"/>
    <w:rsid w:val="00852400"/>
    <w:rsid w:val="00862247"/>
    <w:rsid w:val="0086291D"/>
    <w:rsid w:val="00873D9D"/>
    <w:rsid w:val="00873FB1"/>
    <w:rsid w:val="0087419D"/>
    <w:rsid w:val="00882247"/>
    <w:rsid w:val="00887DBF"/>
    <w:rsid w:val="008B472F"/>
    <w:rsid w:val="008C1624"/>
    <w:rsid w:val="008D273C"/>
    <w:rsid w:val="008D4F37"/>
    <w:rsid w:val="008D7326"/>
    <w:rsid w:val="008D766D"/>
    <w:rsid w:val="008E621A"/>
    <w:rsid w:val="00904056"/>
    <w:rsid w:val="0090727D"/>
    <w:rsid w:val="00915056"/>
    <w:rsid w:val="00917762"/>
    <w:rsid w:val="00924FF3"/>
    <w:rsid w:val="00925076"/>
    <w:rsid w:val="00926128"/>
    <w:rsid w:val="009317FD"/>
    <w:rsid w:val="0096642D"/>
    <w:rsid w:val="0097146F"/>
    <w:rsid w:val="00972609"/>
    <w:rsid w:val="00981436"/>
    <w:rsid w:val="00982355"/>
    <w:rsid w:val="00986EA9"/>
    <w:rsid w:val="009A0FFB"/>
    <w:rsid w:val="009D1CD6"/>
    <w:rsid w:val="009D45C4"/>
    <w:rsid w:val="009D7961"/>
    <w:rsid w:val="009E1960"/>
    <w:rsid w:val="009E343D"/>
    <w:rsid w:val="009F223B"/>
    <w:rsid w:val="00A044D8"/>
    <w:rsid w:val="00A1364D"/>
    <w:rsid w:val="00A26B6D"/>
    <w:rsid w:val="00A315CE"/>
    <w:rsid w:val="00A47412"/>
    <w:rsid w:val="00A60B85"/>
    <w:rsid w:val="00A6698D"/>
    <w:rsid w:val="00A6724A"/>
    <w:rsid w:val="00A96913"/>
    <w:rsid w:val="00A97CD0"/>
    <w:rsid w:val="00AA6913"/>
    <w:rsid w:val="00AA7247"/>
    <w:rsid w:val="00AB053D"/>
    <w:rsid w:val="00AB65FD"/>
    <w:rsid w:val="00AC59B2"/>
    <w:rsid w:val="00AD1BD8"/>
    <w:rsid w:val="00AD3115"/>
    <w:rsid w:val="00AD7DE0"/>
    <w:rsid w:val="00B04FE8"/>
    <w:rsid w:val="00B21C50"/>
    <w:rsid w:val="00B23A25"/>
    <w:rsid w:val="00B511F0"/>
    <w:rsid w:val="00B61F08"/>
    <w:rsid w:val="00B70AC0"/>
    <w:rsid w:val="00B7184D"/>
    <w:rsid w:val="00B8686E"/>
    <w:rsid w:val="00B87B40"/>
    <w:rsid w:val="00BA0064"/>
    <w:rsid w:val="00BD6A2C"/>
    <w:rsid w:val="00BE37ED"/>
    <w:rsid w:val="00BF038A"/>
    <w:rsid w:val="00BF0A13"/>
    <w:rsid w:val="00BF70D7"/>
    <w:rsid w:val="00C049B1"/>
    <w:rsid w:val="00C12C7B"/>
    <w:rsid w:val="00C26E1A"/>
    <w:rsid w:val="00C27978"/>
    <w:rsid w:val="00C27E11"/>
    <w:rsid w:val="00C45745"/>
    <w:rsid w:val="00C45DE4"/>
    <w:rsid w:val="00C4704F"/>
    <w:rsid w:val="00C52DF3"/>
    <w:rsid w:val="00C5738B"/>
    <w:rsid w:val="00C57C13"/>
    <w:rsid w:val="00C64826"/>
    <w:rsid w:val="00C73F9C"/>
    <w:rsid w:val="00C7404F"/>
    <w:rsid w:val="00C96C87"/>
    <w:rsid w:val="00C97C65"/>
    <w:rsid w:val="00CA2940"/>
    <w:rsid w:val="00CA4BF8"/>
    <w:rsid w:val="00CB1E4F"/>
    <w:rsid w:val="00CB214C"/>
    <w:rsid w:val="00CB4B75"/>
    <w:rsid w:val="00CC4163"/>
    <w:rsid w:val="00CC629A"/>
    <w:rsid w:val="00CD5392"/>
    <w:rsid w:val="00CD5AED"/>
    <w:rsid w:val="00CF1272"/>
    <w:rsid w:val="00D03703"/>
    <w:rsid w:val="00D17334"/>
    <w:rsid w:val="00D23BE2"/>
    <w:rsid w:val="00D361C9"/>
    <w:rsid w:val="00D43500"/>
    <w:rsid w:val="00D56813"/>
    <w:rsid w:val="00D60671"/>
    <w:rsid w:val="00D66E5C"/>
    <w:rsid w:val="00D70076"/>
    <w:rsid w:val="00D84683"/>
    <w:rsid w:val="00D9473B"/>
    <w:rsid w:val="00D964E2"/>
    <w:rsid w:val="00DB5DBC"/>
    <w:rsid w:val="00DC09AC"/>
    <w:rsid w:val="00DC1F66"/>
    <w:rsid w:val="00DD50D6"/>
    <w:rsid w:val="00DD6800"/>
    <w:rsid w:val="00DD75EA"/>
    <w:rsid w:val="00E0000E"/>
    <w:rsid w:val="00E00304"/>
    <w:rsid w:val="00E026B7"/>
    <w:rsid w:val="00E05EAF"/>
    <w:rsid w:val="00E15E7E"/>
    <w:rsid w:val="00E222CD"/>
    <w:rsid w:val="00E23236"/>
    <w:rsid w:val="00E30770"/>
    <w:rsid w:val="00E51C8A"/>
    <w:rsid w:val="00E653B0"/>
    <w:rsid w:val="00E74926"/>
    <w:rsid w:val="00E91502"/>
    <w:rsid w:val="00E94C64"/>
    <w:rsid w:val="00E9782E"/>
    <w:rsid w:val="00EB03CF"/>
    <w:rsid w:val="00EB03F6"/>
    <w:rsid w:val="00EB0BE9"/>
    <w:rsid w:val="00EC0850"/>
    <w:rsid w:val="00EC46FE"/>
    <w:rsid w:val="00ED0479"/>
    <w:rsid w:val="00EE042B"/>
    <w:rsid w:val="00EE07C8"/>
    <w:rsid w:val="00EE151A"/>
    <w:rsid w:val="00EF1124"/>
    <w:rsid w:val="00F04875"/>
    <w:rsid w:val="00F07FBA"/>
    <w:rsid w:val="00F10A62"/>
    <w:rsid w:val="00F10D8F"/>
    <w:rsid w:val="00F16CC8"/>
    <w:rsid w:val="00F204C4"/>
    <w:rsid w:val="00F21B92"/>
    <w:rsid w:val="00F3054E"/>
    <w:rsid w:val="00F30BFC"/>
    <w:rsid w:val="00F42F6B"/>
    <w:rsid w:val="00F46012"/>
    <w:rsid w:val="00F53CDD"/>
    <w:rsid w:val="00F55774"/>
    <w:rsid w:val="00F61CEB"/>
    <w:rsid w:val="00F6276F"/>
    <w:rsid w:val="00F7350A"/>
    <w:rsid w:val="00F73E54"/>
    <w:rsid w:val="00F751E1"/>
    <w:rsid w:val="00F822E5"/>
    <w:rsid w:val="00F82F97"/>
    <w:rsid w:val="00F861DE"/>
    <w:rsid w:val="00F91AFC"/>
    <w:rsid w:val="00F91F42"/>
    <w:rsid w:val="00F93885"/>
    <w:rsid w:val="00F967DC"/>
    <w:rsid w:val="00FA0DD0"/>
    <w:rsid w:val="00FB12B5"/>
    <w:rsid w:val="00FB56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44CC7"/>
  <w15:docId w15:val="{B1AD19C3-31DF-4208-9BA0-6EC9F03F5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F70D7"/>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iPriority w:val="99"/>
    <w:semiHidden/>
    <w:unhideWhenUsed/>
    <w:rsid w:val="00BF70D7"/>
    <w:rPr>
      <w:rFonts w:ascii="Tahoma" w:hAnsi="Tahoma"/>
      <w:sz w:val="16"/>
      <w:szCs w:val="16"/>
      <w:lang w:val="x-none"/>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iPriority w:val="99"/>
    <w:unhideWhenUsed/>
    <w:rsid w:val="006360B4"/>
    <w:pPr>
      <w:tabs>
        <w:tab w:val="center" w:pos="4536"/>
        <w:tab w:val="right" w:pos="9072"/>
      </w:tabs>
    </w:pPr>
    <w:rPr>
      <w:lang w:val="x-none"/>
    </w:r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semiHidden/>
    <w:rsid w:val="007766AC"/>
    <w:pPr>
      <w:jc w:val="both"/>
    </w:pPr>
    <w:rPr>
      <w:szCs w:val="20"/>
    </w:rPr>
  </w:style>
  <w:style w:type="character" w:customStyle="1" w:styleId="TekstpodstawowyZnak">
    <w:name w:val="Tekst podstawowy Znak"/>
    <w:basedOn w:val="Domylnaczcionkaakapitu"/>
    <w:link w:val="Tekstpodstawowy"/>
    <w:semiHidden/>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basedOn w:val="Domylnaczcionkaakapitu"/>
    <w:uiPriority w:val="22"/>
    <w:qFormat/>
    <w:rsid w:val="008D766D"/>
    <w:rPr>
      <w:b/>
      <w:bCs/>
    </w:rPr>
  </w:style>
  <w:style w:type="table" w:styleId="Tabela-Siatka">
    <w:name w:val="Table Grid"/>
    <w:basedOn w:val="Standardowy"/>
    <w:uiPriority w:val="59"/>
    <w:rsid w:val="00AA6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F0A13"/>
    <w:rPr>
      <w:sz w:val="16"/>
      <w:szCs w:val="16"/>
    </w:rPr>
  </w:style>
  <w:style w:type="paragraph" w:styleId="Tekstkomentarza">
    <w:name w:val="annotation text"/>
    <w:basedOn w:val="Normalny"/>
    <w:link w:val="TekstkomentarzaZnak"/>
    <w:uiPriority w:val="99"/>
    <w:semiHidden/>
    <w:unhideWhenUsed/>
    <w:rsid w:val="00BF0A13"/>
    <w:rPr>
      <w:sz w:val="20"/>
      <w:szCs w:val="20"/>
    </w:rPr>
  </w:style>
  <w:style w:type="character" w:customStyle="1" w:styleId="TekstkomentarzaZnak">
    <w:name w:val="Tekst komentarza Znak"/>
    <w:basedOn w:val="Domylnaczcionkaakapitu"/>
    <w:link w:val="Tekstkomentarza"/>
    <w:uiPriority w:val="99"/>
    <w:semiHidden/>
    <w:rsid w:val="00BF0A13"/>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BF0A13"/>
    <w:rPr>
      <w:b/>
      <w:bCs/>
    </w:rPr>
  </w:style>
  <w:style w:type="character" w:customStyle="1" w:styleId="TematkomentarzaZnak">
    <w:name w:val="Temat komentarza Znak"/>
    <w:basedOn w:val="TekstkomentarzaZnak"/>
    <w:link w:val="Tematkomentarza"/>
    <w:uiPriority w:val="99"/>
    <w:semiHidden/>
    <w:rsid w:val="00BF0A13"/>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513526">
      <w:bodyDiv w:val="1"/>
      <w:marLeft w:val="0"/>
      <w:marRight w:val="0"/>
      <w:marTop w:val="0"/>
      <w:marBottom w:val="0"/>
      <w:divBdr>
        <w:top w:val="none" w:sz="0" w:space="0" w:color="auto"/>
        <w:left w:val="none" w:sz="0" w:space="0" w:color="auto"/>
        <w:bottom w:val="none" w:sz="0" w:space="0" w:color="auto"/>
        <w:right w:val="none" w:sz="0" w:space="0" w:color="auto"/>
      </w:divBdr>
    </w:div>
    <w:div w:id="31001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X:\DI\CKP&#346;%20LOGO\CKP&#346;%20-%20LOGO%20RBG%20DO%20STOSOWANIA\CKP&#346;%20-%20PAPIERY%20FIRMOWE\CKPS_dokument_logotypy_poiis+efr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1FEF4-AD96-40E6-9D80-417D17AB5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CKPS_dokument_logotypy_poiis+efrr</Template>
  <TotalTime>3</TotalTime>
  <Pages>19</Pages>
  <Words>6188</Words>
  <Characters>37131</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joanna.kabat</dc:creator>
  <cp:lastModifiedBy>Łukasz Kurkowski</cp:lastModifiedBy>
  <cp:revision>3</cp:revision>
  <cp:lastPrinted>2021-03-15T11:30:00Z</cp:lastPrinted>
  <dcterms:created xsi:type="dcterms:W3CDTF">2022-04-14T12:23:00Z</dcterms:created>
  <dcterms:modified xsi:type="dcterms:W3CDTF">2022-04-15T07:25:00Z</dcterms:modified>
</cp:coreProperties>
</file>